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648B853D" w:rsidR="006B690C" w:rsidRDefault="00E72798" w:rsidP="009C4658">
      <w:pPr>
        <w:tabs>
          <w:tab w:val="left" w:pos="6237"/>
        </w:tabs>
        <w:jc w:val="right"/>
      </w:pPr>
      <w:r>
        <w:t xml:space="preserve">juhataja </w:t>
      </w:r>
      <w:r w:rsidR="00054748" w:rsidRPr="00B24131">
        <w:t xml:space="preserve">käskkirjaga </w:t>
      </w:r>
      <w:r w:rsidR="00B4104B" w:rsidRPr="00B24131">
        <w:t>1-47</w:t>
      </w:r>
      <w:r w:rsidR="00BA71D2">
        <w:t>.2907</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8D70AF7"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2291046"/>
      <w:r w:rsidR="00473EEA" w:rsidRPr="00473EEA">
        <w:rPr>
          <w:bCs/>
        </w:rPr>
        <w:t>Teossaare</w:t>
      </w:r>
      <w:r w:rsidR="00611145" w:rsidRPr="00611145">
        <w:rPr>
          <w:bCs/>
        </w:rPr>
        <w:t xml:space="preserve"> maaparandussüsteem</w:t>
      </w:r>
      <w:r w:rsidR="00262BEC">
        <w:rPr>
          <w:bCs/>
        </w:rPr>
        <w:t>i</w:t>
      </w:r>
      <w:r w:rsidR="00611145" w:rsidRPr="00611145">
        <w:rPr>
          <w:bCs/>
        </w:rPr>
        <w:t xml:space="preserve"> rekonstrueerimine</w:t>
      </w:r>
      <w:bookmarkEnd w:id="0"/>
    </w:p>
    <w:p w14:paraId="4CE4C9BA" w14:textId="47E33FEF"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53361A" w:rsidRPr="0053361A">
        <w:rPr>
          <w:bCs/>
        </w:rPr>
        <w:t>269607</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2C784D6"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711728"/>
      <w:bookmarkStart w:id="6" w:name="_Hlk120001843"/>
      <w:bookmarkStart w:id="7" w:name="_Hlk120100095"/>
      <w:r w:rsidR="00473EEA" w:rsidRPr="00473EEA">
        <w:rPr>
          <w:rFonts w:eastAsia="Calibri"/>
          <w:bCs/>
          <w:lang w:eastAsia="en-US"/>
        </w:rPr>
        <w:t>Teossaare</w:t>
      </w:r>
      <w:r w:rsidR="00764AF2" w:rsidRPr="00764AF2">
        <w:rPr>
          <w:rFonts w:eastAsia="Calibri"/>
          <w:bCs/>
          <w:lang w:eastAsia="en-US"/>
        </w:rPr>
        <w:t xml:space="preserve"> maaparandussüsteemi</w:t>
      </w:r>
      <w:r w:rsidR="00764AF2">
        <w:rPr>
          <w:rFonts w:eastAsia="Calibri"/>
          <w:bCs/>
          <w:lang w:eastAsia="en-US"/>
        </w:rPr>
        <w:t xml:space="preserve"> (</w:t>
      </w:r>
      <w:r w:rsidR="008509B9">
        <w:rPr>
          <w:rFonts w:eastAsia="Calibri"/>
          <w:bCs/>
          <w:lang w:eastAsia="en-US"/>
        </w:rPr>
        <w:t>1</w:t>
      </w:r>
      <w:r w:rsidR="007E3D2D">
        <w:rPr>
          <w:rFonts w:eastAsia="Calibri"/>
          <w:bCs/>
          <w:lang w:eastAsia="en-US"/>
        </w:rPr>
        <w:t>0</w:t>
      </w:r>
      <w:r w:rsidR="00473EEA">
        <w:rPr>
          <w:rFonts w:eastAsia="Calibri"/>
          <w:bCs/>
          <w:lang w:eastAsia="en-US"/>
        </w:rPr>
        <w:t>11</w:t>
      </w:r>
      <w:r w:rsidR="008509B9">
        <w:rPr>
          <w:rFonts w:eastAsia="Calibri"/>
          <w:bCs/>
          <w:lang w:eastAsia="en-US"/>
        </w:rPr>
        <w:t xml:space="preserve"> ha</w:t>
      </w:r>
      <w:r w:rsidR="00764AF2">
        <w:rPr>
          <w:rFonts w:eastAsia="Calibri"/>
          <w:bCs/>
          <w:lang w:eastAsia="en-US"/>
        </w:rPr>
        <w:t>)</w:t>
      </w:r>
      <w:r w:rsidR="008509B9">
        <w:rPr>
          <w:rFonts w:eastAsia="Calibri"/>
          <w:bCs/>
          <w:lang w:eastAsia="en-US"/>
        </w:rPr>
        <w:t xml:space="preserve">, </w:t>
      </w:r>
      <w:r w:rsidR="00473EEA">
        <w:rPr>
          <w:rFonts w:eastAsia="Calibri"/>
          <w:bCs/>
          <w:lang w:eastAsia="en-US"/>
        </w:rPr>
        <w:t>Võidula</w:t>
      </w:r>
      <w:r w:rsidR="00DA0116" w:rsidRPr="00DA0116">
        <w:rPr>
          <w:rFonts w:eastAsia="Calibri"/>
          <w:bCs/>
          <w:lang w:eastAsia="en-US"/>
        </w:rPr>
        <w:t xml:space="preserve"> tee</w:t>
      </w:r>
      <w:r w:rsidR="005441DB">
        <w:rPr>
          <w:rFonts w:eastAsia="Calibri"/>
          <w:bCs/>
          <w:lang w:eastAsia="en-US"/>
        </w:rPr>
        <w:t xml:space="preserve"> (</w:t>
      </w:r>
      <w:r w:rsidR="00D35829">
        <w:rPr>
          <w:rFonts w:eastAsia="Calibri"/>
          <w:bCs/>
          <w:lang w:eastAsia="en-US"/>
        </w:rPr>
        <w:t>4</w:t>
      </w:r>
      <w:r w:rsidR="005441DB">
        <w:rPr>
          <w:rFonts w:eastAsia="Calibri"/>
          <w:bCs/>
          <w:lang w:eastAsia="en-US"/>
        </w:rPr>
        <w:t>,</w:t>
      </w:r>
      <w:r w:rsidR="00D35829">
        <w:rPr>
          <w:rFonts w:eastAsia="Calibri"/>
          <w:bCs/>
          <w:lang w:eastAsia="en-US"/>
        </w:rPr>
        <w:t>93</w:t>
      </w:r>
      <w:r w:rsidR="005441DB">
        <w:rPr>
          <w:rFonts w:eastAsia="Calibri"/>
          <w:bCs/>
          <w:lang w:eastAsia="en-US"/>
        </w:rPr>
        <w:t xml:space="preserve"> km)</w:t>
      </w:r>
      <w:r w:rsidR="00A21485">
        <w:rPr>
          <w:rFonts w:eastAsia="Calibri"/>
          <w:bCs/>
          <w:lang w:eastAsia="en-US"/>
        </w:rPr>
        <w:t xml:space="preserve"> ja</w:t>
      </w:r>
      <w:r w:rsidR="00DA0116" w:rsidRPr="00DA0116">
        <w:rPr>
          <w:rFonts w:eastAsia="Calibri"/>
          <w:bCs/>
          <w:lang w:eastAsia="en-US"/>
        </w:rPr>
        <w:t xml:space="preserve"> </w:t>
      </w:r>
      <w:r w:rsidR="00D35829" w:rsidRPr="00D35829">
        <w:rPr>
          <w:rFonts w:eastAsia="Calibri"/>
          <w:bCs/>
          <w:lang w:eastAsia="en-US"/>
        </w:rPr>
        <w:t>Teossaare</w:t>
      </w:r>
      <w:r w:rsidR="00DA0116" w:rsidRPr="00DA0116">
        <w:rPr>
          <w:rFonts w:eastAsia="Calibri"/>
          <w:bCs/>
          <w:lang w:eastAsia="en-US"/>
        </w:rPr>
        <w:t xml:space="preserve"> tee</w:t>
      </w:r>
      <w:r w:rsidR="005441DB">
        <w:rPr>
          <w:rFonts w:eastAsia="Calibri"/>
          <w:bCs/>
          <w:lang w:eastAsia="en-US"/>
        </w:rPr>
        <w:t xml:space="preserve"> (</w:t>
      </w:r>
      <w:r w:rsidR="00687021">
        <w:rPr>
          <w:rFonts w:eastAsia="Calibri"/>
          <w:bCs/>
          <w:lang w:eastAsia="en-US"/>
        </w:rPr>
        <w:t>0,4</w:t>
      </w:r>
      <w:r w:rsidR="00D35829">
        <w:rPr>
          <w:rFonts w:eastAsia="Calibri"/>
          <w:bCs/>
          <w:lang w:eastAsia="en-US"/>
        </w:rPr>
        <w:t>7</w:t>
      </w:r>
      <w:r w:rsidR="00687021">
        <w:rPr>
          <w:rFonts w:eastAsia="Calibri"/>
          <w:bCs/>
          <w:lang w:eastAsia="en-US"/>
        </w:rPr>
        <w:t xml:space="preserve"> km</w:t>
      </w:r>
      <w:r w:rsidR="005441DB">
        <w:rPr>
          <w:rFonts w:eastAsia="Calibri"/>
          <w:bCs/>
          <w:lang w:eastAsia="en-US"/>
        </w:rPr>
        <w:t>)</w:t>
      </w:r>
      <w:r w:rsidR="00687021">
        <w:rPr>
          <w:rFonts w:eastAsia="Calibri"/>
          <w:bCs/>
          <w:lang w:eastAsia="en-US"/>
        </w:rPr>
        <w:t xml:space="preserve"> rekonstrueerimine</w:t>
      </w:r>
      <w:r w:rsidR="00E0634C" w:rsidRPr="00711DA4">
        <w:rPr>
          <w:rFonts w:eastAsia="Calibri"/>
          <w:bCs/>
          <w:lang w:eastAsia="en-US"/>
        </w:rPr>
        <w:t xml:space="preserve">, </w:t>
      </w:r>
      <w:r w:rsidR="00EE0A35" w:rsidRPr="00711DA4">
        <w:rPr>
          <w:bCs/>
        </w:rPr>
        <w:t xml:space="preserve">mis asuvad </w:t>
      </w:r>
      <w:bookmarkEnd w:id="1"/>
      <w:bookmarkEnd w:id="2"/>
      <w:r w:rsidR="00D35829">
        <w:rPr>
          <w:bCs/>
        </w:rPr>
        <w:t>P</w:t>
      </w:r>
      <w:r w:rsidR="00687021">
        <w:rPr>
          <w:bCs/>
        </w:rPr>
        <w:t>är</w:t>
      </w:r>
      <w:r w:rsidR="004A2A57">
        <w:rPr>
          <w:bCs/>
        </w:rPr>
        <w:t>n</w:t>
      </w:r>
      <w:r w:rsidR="00687021">
        <w:rPr>
          <w:bCs/>
        </w:rPr>
        <w:t xml:space="preserve">u </w:t>
      </w:r>
      <w:r w:rsidR="00EE0A35" w:rsidRPr="00711DA4">
        <w:rPr>
          <w:bCs/>
        </w:rPr>
        <w:t xml:space="preserve">maakonnas, </w:t>
      </w:r>
      <w:r w:rsidR="004A2A57">
        <w:rPr>
          <w:bCs/>
        </w:rPr>
        <w:t>Põhja Pärnumaa</w:t>
      </w:r>
      <w:r w:rsidR="00EE0A35" w:rsidRPr="00711DA4">
        <w:rPr>
          <w:bCs/>
        </w:rPr>
        <w:t xml:space="preserve"> vallas, </w:t>
      </w:r>
      <w:bookmarkEnd w:id="3"/>
      <w:bookmarkEnd w:id="4"/>
      <w:r w:rsidR="00943A7D">
        <w:rPr>
          <w:bCs/>
        </w:rPr>
        <w:t>K</w:t>
      </w:r>
      <w:r w:rsidR="000C2F33">
        <w:rPr>
          <w:bCs/>
        </w:rPr>
        <w:t>obra</w:t>
      </w:r>
      <w:r w:rsidR="00943A7D">
        <w:rPr>
          <w:bCs/>
        </w:rPr>
        <w:t xml:space="preserve"> ja </w:t>
      </w:r>
      <w:r w:rsidR="000C2F33">
        <w:rPr>
          <w:bCs/>
        </w:rPr>
        <w:t>Võidula</w:t>
      </w:r>
      <w:r w:rsidR="00EE0A35" w:rsidRPr="00711DA4">
        <w:rPr>
          <w:bCs/>
        </w:rPr>
        <w:t xml:space="preserve"> külas</w:t>
      </w:r>
      <w:bookmarkEnd w:id="5"/>
      <w:bookmarkEnd w:id="6"/>
      <w:r w:rsidR="00725687">
        <w:rPr>
          <w:bCs/>
        </w:rPr>
        <w:t>,</w:t>
      </w:r>
      <w:r w:rsidR="00EE0A35" w:rsidRPr="00711DA4">
        <w:rPr>
          <w:bCs/>
        </w:rPr>
        <w:t xml:space="preserve"> </w:t>
      </w:r>
      <w:bookmarkEnd w:id="7"/>
      <w:r w:rsidR="0077437E">
        <w:rPr>
          <w:bCs/>
        </w:rPr>
        <w:t>ehitus</w:t>
      </w:r>
      <w:r w:rsidR="00EE0A35" w:rsidRPr="00711DA4">
        <w:rPr>
          <w:bCs/>
        </w:rPr>
        <w:t>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D25E9B7"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E939EA" w:rsidRPr="00E939EA">
        <w:rPr>
          <w:b/>
          <w:bCs/>
        </w:rPr>
        <w:t>Projekteerimisbüroo Maa ja Vesi AS</w:t>
      </w:r>
      <w:r w:rsidR="00E939EA" w:rsidRPr="00B82A12">
        <w:t xml:space="preserve"> poolt koostatud „</w:t>
      </w:r>
      <w:r w:rsidR="000C2F33" w:rsidRPr="000C2F33">
        <w:t xml:space="preserve">Teossaare </w:t>
      </w:r>
      <w:r w:rsidR="0030479C">
        <w:t xml:space="preserve">maaparandussüsteemi </w:t>
      </w:r>
      <w:r w:rsidR="00E939EA" w:rsidRPr="00B82A12">
        <w:t>maaparandusehitiste</w:t>
      </w:r>
      <w:r w:rsidR="0030479C">
        <w:t xml:space="preserve"> ja teede</w:t>
      </w:r>
      <w:r w:rsidR="00E939EA" w:rsidRPr="00B82A12">
        <w:t xml:space="preserve"> rekonstrueerimise projekt“</w:t>
      </w:r>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DD12CC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759E2" w:rsidRPr="00D30DB0">
        <w:t xml:space="preserve">Enn Raav tel: 56479639; e-post: </w:t>
      </w:r>
      <w:hyperlink r:id="rId9" w:history="1">
        <w:r w:rsidR="007759E2" w:rsidRPr="00D30DB0">
          <w:rPr>
            <w:rStyle w:val="Hperlink"/>
          </w:rPr>
          <w:t>enn.raav@rmk.ee</w:t>
        </w:r>
      </w:hyperlink>
      <w:r w:rsidR="007759E2">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1136CE62"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w:t>
      </w:r>
      <w:r w:rsidR="00237CE4">
        <w:t xml:space="preserve"> aasta</w:t>
      </w:r>
      <w:r w:rsidR="002D5E95" w:rsidRPr="002D5E95">
        <w:t xml:space="preserve"> 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CCE4F81"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1A07D2">
        <w:rPr>
          <w:b/>
          <w:bCs/>
        </w:rPr>
        <w:t>5</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30479C" w:rsidRPr="0030479C">
        <w:rPr>
          <w:bCs/>
          <w:i/>
        </w:rPr>
        <w:t>Teossaare</w:t>
      </w:r>
      <w:r w:rsidR="000455C0" w:rsidRPr="000455C0">
        <w:rPr>
          <w:bCs/>
          <w:i/>
        </w:rPr>
        <w:t xml:space="preserve"> 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lastRenderedPageBreak/>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1A1E0B1E" w:rsidR="007E11D1" w:rsidRPr="00E74EF0" w:rsidRDefault="006F5E70" w:rsidP="007E11D1">
      <w:pPr>
        <w:suppressAutoHyphens w:val="0"/>
        <w:autoSpaceDE w:val="0"/>
        <w:autoSpaceDN w:val="0"/>
        <w:adjustRightInd w:val="0"/>
        <w:jc w:val="both"/>
        <w:rPr>
          <w:rFonts w:eastAsia="Calibri"/>
          <w:bCs/>
          <w:lang w:eastAsia="en-US"/>
        </w:rPr>
      </w:pPr>
      <w:r w:rsidRPr="006F5E70">
        <w:rPr>
          <w:rFonts w:eastAsia="Calibri"/>
          <w:bCs/>
          <w:lang w:eastAsia="en-US"/>
        </w:rPr>
        <w:t xml:space="preserve">Teossaare maaparandussüsteem (1011 ha), Võidula tee (4,93 km) ja Teossaare tee (0,47 km) </w:t>
      </w:r>
      <w:r w:rsidRPr="00E74EF0">
        <w:rPr>
          <w:rFonts w:eastAsia="Calibri"/>
          <w:bCs/>
          <w:lang w:eastAsia="en-US"/>
        </w:rPr>
        <w:t>rekonstrueerimine asuvad Pärnu maakonnas, Põhja Pärnumaa vallas, Kobra ja Võidula külas</w:t>
      </w:r>
      <w:r w:rsidR="00200CF8" w:rsidRPr="00E74EF0">
        <w:rPr>
          <w:rFonts w:eastAsia="Calibri"/>
          <w:bCs/>
          <w:lang w:eastAsia="en-US"/>
        </w:rPr>
        <w:t>.</w:t>
      </w:r>
      <w:r w:rsidR="00945ABF" w:rsidRPr="00945ABF">
        <w:t xml:space="preserve"> </w:t>
      </w:r>
      <w:r w:rsidR="00945ABF" w:rsidRPr="00945ABF">
        <w:rPr>
          <w:rFonts w:eastAsia="Calibri"/>
          <w:bCs/>
          <w:lang w:eastAsia="en-US"/>
        </w:rPr>
        <w:t>RMK katastriüksusel 93002:003:0296 ning eramaadel 29203:003:0990, Taga-Mukrepere; 93002:003:0051 Uue-Teossaare; 93002:003:0265 Teossaare; 93002:003:0281 Antsu-Mihkli; 93002:003:0365 Kännu; 93002:003:0419 Metsatuka ja 93002:003:0421 Undisaare.</w:t>
      </w:r>
    </w:p>
    <w:p w14:paraId="2E5D7EEC" w14:textId="3D983132" w:rsidR="004B712F" w:rsidRPr="00E74EF0" w:rsidRDefault="00F92AA3" w:rsidP="00E74EF0">
      <w:pPr>
        <w:suppressAutoHyphens w:val="0"/>
        <w:autoSpaceDE w:val="0"/>
        <w:autoSpaceDN w:val="0"/>
        <w:adjustRightInd w:val="0"/>
        <w:jc w:val="both"/>
        <w:rPr>
          <w:rFonts w:eastAsia="Calibri"/>
          <w:bCs/>
          <w:lang w:eastAsia="en-US"/>
        </w:rPr>
      </w:pPr>
      <w:r w:rsidRPr="00E74EF0">
        <w:rPr>
          <w:rFonts w:eastAsia="Calibri"/>
          <w:bCs/>
          <w:lang w:eastAsia="en-US"/>
        </w:rPr>
        <w:t xml:space="preserve">Ligipääs objektile on tagatud </w:t>
      </w:r>
      <w:r w:rsidR="00E74EF0" w:rsidRPr="00E74EF0">
        <w:rPr>
          <w:rFonts w:eastAsia="Calibri"/>
          <w:bCs/>
          <w:lang w:eastAsia="en-US"/>
        </w:rPr>
        <w:t>19244 Rõusa-Käru ja 19257 Vändra-Võidula riigiteelt.</w:t>
      </w:r>
    </w:p>
    <w:p w14:paraId="31E52701" w14:textId="2A021E9F" w:rsidR="005A12C0" w:rsidRPr="00E74EF0" w:rsidRDefault="00507251" w:rsidP="00F92AA3">
      <w:pPr>
        <w:suppressAutoHyphens w:val="0"/>
        <w:autoSpaceDE w:val="0"/>
        <w:autoSpaceDN w:val="0"/>
        <w:adjustRightInd w:val="0"/>
        <w:jc w:val="both"/>
        <w:rPr>
          <w:lang w:eastAsia="et-EE"/>
        </w:rPr>
      </w:pPr>
      <w:r w:rsidRPr="00E74EF0">
        <w:rPr>
          <w:lang w:eastAsia="et-EE"/>
        </w:rPr>
        <w:t>Vajalikud raietööd on RMK poolt tehtud</w:t>
      </w:r>
      <w:r w:rsidR="00D40D58" w:rsidRPr="00E74EF0">
        <w:rPr>
          <w:lang w:eastAsia="et-EE"/>
        </w:rPr>
        <w:t>.</w:t>
      </w:r>
      <w:r w:rsidR="003A01F4" w:rsidRPr="00E74EF0">
        <w:rPr>
          <w:lang w:eastAsia="et-EE"/>
        </w:rPr>
        <w:t xml:space="preserve"> </w:t>
      </w:r>
      <w:r w:rsidR="001049B5" w:rsidRPr="00E74EF0">
        <w:rPr>
          <w:lang w:eastAsia="et-EE"/>
        </w:rPr>
        <w:t>RMK raie järgselt võib olla jäänud objektidele üksikuid raiumata ja kokkuvedamata puid</w:t>
      </w:r>
      <w:r w:rsidR="0039652F" w:rsidRPr="00E74EF0">
        <w:rPr>
          <w:lang w:eastAsia="et-EE"/>
        </w:rPr>
        <w:t xml:space="preserve"> ja lõike</w:t>
      </w:r>
      <w:r w:rsidR="001049B5" w:rsidRPr="00E74EF0">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6E304509" w:rsidR="00BB55D0" w:rsidRPr="003B4132" w:rsidRDefault="009166AD" w:rsidP="00BC03AC">
      <w:pPr>
        <w:suppressAutoHyphens w:val="0"/>
        <w:autoSpaceDE w:val="0"/>
        <w:autoSpaceDN w:val="0"/>
        <w:adjustRightInd w:val="0"/>
        <w:jc w:val="both"/>
      </w:pPr>
      <w:r w:rsidRPr="00F379A8">
        <w:rPr>
          <w:bCs/>
        </w:rPr>
        <w:t>Edasi tuleb teostada kändude juurimine</w:t>
      </w:r>
      <w:r w:rsidR="003963A3" w:rsidRPr="00F379A8">
        <w:rPr>
          <w:bCs/>
        </w:rPr>
        <w:t xml:space="preserve"> </w:t>
      </w:r>
      <w:r w:rsidR="00BF44BE" w:rsidRPr="00F379A8">
        <w:rPr>
          <w:bCs/>
        </w:rPr>
        <w:t>(</w:t>
      </w:r>
      <w:r w:rsidR="00AD68A5" w:rsidRPr="00F379A8">
        <w:rPr>
          <w:bCs/>
        </w:rPr>
        <w:t>73,52</w:t>
      </w:r>
      <w:r w:rsidR="005F1F79" w:rsidRPr="00F379A8">
        <w:rPr>
          <w:bCs/>
        </w:rPr>
        <w:t xml:space="preserve"> </w:t>
      </w:r>
      <w:r w:rsidR="007E11D1" w:rsidRPr="00F379A8">
        <w:rPr>
          <w:bCs/>
        </w:rPr>
        <w:t>ha</w:t>
      </w:r>
      <w:r w:rsidR="00E97944" w:rsidRPr="00F379A8">
        <w:rPr>
          <w:bCs/>
        </w:rPr>
        <w:t>)</w:t>
      </w:r>
      <w:r w:rsidR="00040158" w:rsidRPr="00F379A8">
        <w:rPr>
          <w:bCs/>
        </w:rPr>
        <w:t xml:space="preserve">. </w:t>
      </w:r>
      <w:r w:rsidR="00BB55D0" w:rsidRPr="00F379A8">
        <w:rPr>
          <w:bCs/>
        </w:rPr>
        <w:t>Kännud juuritakse kogu teetrassi laiuse ulatuses</w:t>
      </w:r>
      <w:r w:rsidR="00230147" w:rsidRPr="00F379A8">
        <w:rPr>
          <w:bCs/>
        </w:rPr>
        <w:t xml:space="preserve">. </w:t>
      </w:r>
      <w:r w:rsidR="00020020" w:rsidRPr="00F379A8">
        <w:rPr>
          <w:bCs/>
        </w:rPr>
        <w:t>Võsaga kaetud aladel töödeldakse kraavi nõlva võimalusel freesimise teel, või eemaldatakse võsa juurestik sette eemaldamise käigus.</w:t>
      </w:r>
      <w:r w:rsidR="006266B3" w:rsidRPr="00F379A8">
        <w:rPr>
          <w:bCs/>
        </w:rPr>
        <w:t xml:space="preserve"> </w:t>
      </w:r>
      <w:r w:rsidR="00D34133" w:rsidRPr="00F379A8">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379A8">
        <w:rPr>
          <w:bCs/>
        </w:rPr>
        <w:t>Juuritud känn</w:t>
      </w:r>
      <w:r w:rsidR="00330E2F" w:rsidRPr="00F379A8">
        <w:rPr>
          <w:bCs/>
        </w:rPr>
        <w:t>ud ja väljatulnud kivid</w:t>
      </w:r>
      <w:r w:rsidR="00BC2995" w:rsidRPr="00F379A8">
        <w:rPr>
          <w:bCs/>
        </w:rPr>
        <w:t xml:space="preserve"> </w:t>
      </w:r>
      <w:r w:rsidR="00330E2F" w:rsidRPr="00F379A8">
        <w:rPr>
          <w:bCs/>
        </w:rPr>
        <w:t>tuleb paigutada trassi äärde nii, et ei tekiks katkematut valli, vahe tuleb jätta iga 25m tagant.</w:t>
      </w:r>
      <w:r w:rsidR="00CA6293" w:rsidRPr="00F379A8">
        <w:rPr>
          <w:bCs/>
        </w:rPr>
        <w:t xml:space="preserve"> Sette võib paigutada ka olemasoleva mulde taha, kuid see peab jääma sellest madalamale. </w:t>
      </w:r>
      <w:r w:rsidR="00BC03AC" w:rsidRPr="00F379A8">
        <w:rPr>
          <w:bCs/>
        </w:rPr>
        <w:t>Kraavitrasside mulded tuleb tasandada siledaks, liiklust võimaldavaks muldeks.</w:t>
      </w:r>
      <w:r w:rsidRPr="00F379A8">
        <w:rPr>
          <w:bCs/>
        </w:rPr>
        <w:t xml:space="preserve"> Kivide, kändude ja puidu asetamine kraavide mulletesse on keelatud. </w:t>
      </w:r>
      <w:r w:rsidR="00D34133" w:rsidRPr="00F379A8">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w:t>
      </w:r>
      <w:r w:rsidR="00D34133" w:rsidRPr="00F379A8">
        <w:rPr>
          <w:bCs/>
        </w:rPr>
        <w:lastRenderedPageBreak/>
        <w:t xml:space="preserve">(see on oluline hilisema eraldi buldooseriga mullete tasandamise korral). </w:t>
      </w:r>
      <w:r w:rsidRPr="00F379A8">
        <w:rPr>
          <w:bCs/>
        </w:rPr>
        <w:t xml:space="preserve">Kraavi teepoolsed </w:t>
      </w:r>
      <w:r w:rsidRPr="003B4132">
        <w:rPr>
          <w:bCs/>
        </w:rPr>
        <w:t>perved peavad olema töödeldud tasemel, mis võimaldab mehhaniseeritud hooldust.</w:t>
      </w:r>
      <w:r w:rsidR="000B70FA" w:rsidRPr="003B4132">
        <w:t xml:space="preserve"> </w:t>
      </w:r>
    </w:p>
    <w:p w14:paraId="4A58ED04" w14:textId="48921327" w:rsidR="00487AA2" w:rsidRPr="006F5E70" w:rsidRDefault="00BE6EF6" w:rsidP="000F7DAA">
      <w:pPr>
        <w:suppressAutoHyphens w:val="0"/>
        <w:autoSpaceDE w:val="0"/>
        <w:autoSpaceDN w:val="0"/>
        <w:adjustRightInd w:val="0"/>
        <w:jc w:val="both"/>
        <w:rPr>
          <w:bCs/>
          <w:highlight w:val="yellow"/>
        </w:rPr>
      </w:pPr>
      <w:bookmarkStart w:id="8" w:name="_Hlk142481183"/>
      <w:bookmarkStart w:id="9" w:name="_Hlk142480811"/>
      <w:bookmarkStart w:id="10" w:name="_Hlk114400271"/>
      <w:bookmarkStart w:id="11" w:name="_Hlk95313061"/>
      <w:r w:rsidRPr="003B4132">
        <w:rPr>
          <w:rFonts w:eastAsia="Calibri"/>
          <w:bCs/>
          <w:lang w:eastAsia="en-US"/>
        </w:rPr>
        <w:t xml:space="preserve">Teossaare </w:t>
      </w:r>
      <w:r w:rsidR="007E11D1" w:rsidRPr="003B4132">
        <w:rPr>
          <w:bCs/>
        </w:rPr>
        <w:t>maaparandussüsteemi</w:t>
      </w:r>
      <w:bookmarkEnd w:id="8"/>
      <w:r w:rsidR="004C1F8D" w:rsidRPr="003B4132">
        <w:rPr>
          <w:bCs/>
        </w:rPr>
        <w:t>l</w:t>
      </w:r>
      <w:r w:rsidR="000F7DAA" w:rsidRPr="003B4132">
        <w:rPr>
          <w:bCs/>
        </w:rPr>
        <w:t>e rajatakse kaks settebasseini, et vältida setete kandumist Vändra jõkke. Üks settebassein SB-1 rajatakse kuivenduskraavide 221 ja 222 algusesse</w:t>
      </w:r>
      <w:r w:rsidR="0064798A" w:rsidRPr="003B4132">
        <w:rPr>
          <w:bCs/>
        </w:rPr>
        <w:t xml:space="preserve"> </w:t>
      </w:r>
      <w:r w:rsidR="000F7DAA" w:rsidRPr="003B4132">
        <w:rPr>
          <w:bCs/>
        </w:rPr>
        <w:t>enne truupi T/32a</w:t>
      </w:r>
      <w:r w:rsidR="0064798A" w:rsidRPr="003B4132">
        <w:rPr>
          <w:bCs/>
        </w:rPr>
        <w:t xml:space="preserve">. Teine settebassein SB-2 rajatakse </w:t>
      </w:r>
      <w:r w:rsidR="000F7DAA" w:rsidRPr="003B4132">
        <w:rPr>
          <w:bCs/>
        </w:rPr>
        <w:t xml:space="preserve">kraavile 100 kv </w:t>
      </w:r>
      <w:r w:rsidR="00622D0B" w:rsidRPr="003B4132">
        <w:rPr>
          <w:bCs/>
        </w:rPr>
        <w:t>(</w:t>
      </w:r>
      <w:r w:rsidR="000F7DAA" w:rsidRPr="003B4132">
        <w:rPr>
          <w:bCs/>
        </w:rPr>
        <w:t>VD143 eraldis 12</w:t>
      </w:r>
      <w:r w:rsidR="00622D0B" w:rsidRPr="003B4132">
        <w:rPr>
          <w:bCs/>
        </w:rPr>
        <w:t>)</w:t>
      </w:r>
      <w:bookmarkEnd w:id="9"/>
      <w:r w:rsidR="00622D0B" w:rsidRPr="003B4132">
        <w:rPr>
          <w:bCs/>
        </w:rPr>
        <w:t xml:space="preserve">. </w:t>
      </w:r>
      <w:r w:rsidR="00AF6831" w:rsidRPr="003B4132">
        <w:rPr>
          <w:bCs/>
        </w:rPr>
        <w:t>Settebasseinid tuleb rajada enne kui alustatakse veejuhtmete puhastustöid ja ette on nähtud eksp. eelne settest puhastamine</w:t>
      </w:r>
      <w:r w:rsidR="00AF6831" w:rsidRPr="00AF6831">
        <w:rPr>
          <w:bCs/>
        </w:rPr>
        <w:t xml:space="preserve"> (3 korda). Settebasseinide kujundamisel juhinduda kogumiku Maaparandusrajatiste tüüpjoonised (Tallinn 2013) joonis 5.3</w:t>
      </w:r>
      <w:r w:rsidR="00AF6831">
        <w:rPr>
          <w:bCs/>
        </w:rPr>
        <w:t>.</w:t>
      </w:r>
    </w:p>
    <w:p w14:paraId="305077B3" w14:textId="662D6B2E" w:rsidR="00E56B18" w:rsidRPr="00050406" w:rsidRDefault="00E56B18" w:rsidP="00487AA2">
      <w:pPr>
        <w:suppressAutoHyphens w:val="0"/>
        <w:autoSpaceDE w:val="0"/>
        <w:autoSpaceDN w:val="0"/>
        <w:adjustRightInd w:val="0"/>
        <w:jc w:val="both"/>
        <w:rPr>
          <w:bCs/>
        </w:rPr>
      </w:pPr>
      <w:r w:rsidRPr="00050406">
        <w:rPr>
          <w:bCs/>
        </w:rPr>
        <w:t xml:space="preserve">Enne kraavide setetest puhastamist tuleb lammutada </w:t>
      </w:r>
      <w:r w:rsidR="00050406" w:rsidRPr="00050406">
        <w:rPr>
          <w:bCs/>
        </w:rPr>
        <w:t>7</w:t>
      </w:r>
      <w:r w:rsidRPr="00050406">
        <w:rPr>
          <w:bCs/>
        </w:rPr>
        <w:t xml:space="preserve"> koprapais</w:t>
      </w:r>
      <w:r w:rsidR="00DA0E1A" w:rsidRPr="00050406">
        <w:rPr>
          <w:bCs/>
        </w:rPr>
        <w:t>u</w:t>
      </w:r>
      <w:r w:rsidR="008C4C55" w:rsidRPr="00050406">
        <w:rPr>
          <w:bCs/>
        </w:rPr>
        <w:t xml:space="preserve">. </w:t>
      </w:r>
      <w:r w:rsidR="00B37AE3" w:rsidRPr="00050406">
        <w:rPr>
          <w:bCs/>
        </w:rPr>
        <w:t>Kopra</w:t>
      </w:r>
      <w:r w:rsidR="00BE58C5" w:rsidRPr="00050406">
        <w:rPr>
          <w:bCs/>
        </w:rPr>
        <w:t xml:space="preserve">paisud on </w:t>
      </w:r>
      <w:r w:rsidR="00B37AE3" w:rsidRPr="00050406">
        <w:rPr>
          <w:bCs/>
        </w:rPr>
        <w:t>kraavil 101 (2tk), kraavil 202 (2tk) ja kraavil 521 (1tk). Rassisoo eesvoolukraavil oli 2 koprapaisu. Koprapaisude likvideerimine on projektis ette nähtud 3 korda.</w:t>
      </w:r>
      <w:r w:rsidR="00BE58C5" w:rsidRPr="00050406">
        <w:rPr>
          <w:bCs/>
        </w:rPr>
        <w:t xml:space="preserve"> </w:t>
      </w:r>
      <w:r w:rsidRPr="00050406">
        <w:rPr>
          <w:bCs/>
        </w:rPr>
        <w:t>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62C53CAA" w14:textId="2B546AC0" w:rsidR="003E32B0" w:rsidRPr="008876B4" w:rsidRDefault="00BE6EF6" w:rsidP="00F019E9">
      <w:pPr>
        <w:suppressAutoHyphens w:val="0"/>
        <w:autoSpaceDE w:val="0"/>
        <w:autoSpaceDN w:val="0"/>
        <w:adjustRightInd w:val="0"/>
        <w:jc w:val="both"/>
      </w:pPr>
      <w:bookmarkStart w:id="12" w:name="_Hlk120003496"/>
      <w:bookmarkStart w:id="13" w:name="_Hlk120003511"/>
      <w:bookmarkEnd w:id="10"/>
      <w:bookmarkEnd w:id="11"/>
      <w:r w:rsidRPr="008876B4">
        <w:rPr>
          <w:rFonts w:eastAsia="Calibri"/>
          <w:bCs/>
          <w:lang w:eastAsia="en-US"/>
        </w:rPr>
        <w:t xml:space="preserve">Teossaare </w:t>
      </w:r>
      <w:r w:rsidR="00C02FE6" w:rsidRPr="008876B4">
        <w:rPr>
          <w:bCs/>
        </w:rPr>
        <w:t>maaparandussüsteemi</w:t>
      </w:r>
      <w:bookmarkEnd w:id="12"/>
      <w:r w:rsidR="00C02FE6" w:rsidRPr="008876B4">
        <w:rPr>
          <w:bCs/>
        </w:rPr>
        <w:t xml:space="preserve"> </w:t>
      </w:r>
      <w:bookmarkEnd w:id="13"/>
      <w:r w:rsidR="00515876" w:rsidRPr="008876B4">
        <w:rPr>
          <w:bCs/>
        </w:rPr>
        <w:t>veejuhtmeid puhastatakse settest vastavalt määratud sette mahule.</w:t>
      </w:r>
      <w:r w:rsidR="002411BC" w:rsidRPr="008876B4">
        <w:rPr>
          <w:bCs/>
        </w:rPr>
        <w:t xml:space="preserve"> Veejuhtmete keskmised parameetrid pärast rekonstrueerimist on järgmised: nõlvus 1:1,5 ja põhja laius 0,6 m.</w:t>
      </w:r>
      <w:r w:rsidR="00515876" w:rsidRPr="008876B4">
        <w:rPr>
          <w:bCs/>
        </w:rPr>
        <w:t xml:space="preserve"> </w:t>
      </w:r>
      <w:r w:rsidR="00C02FE6" w:rsidRPr="008876B4">
        <w:rPr>
          <w:bCs/>
        </w:rPr>
        <w:t xml:space="preserve">Sete paigutada kraavi muldesse, laiali ajada ja tasandada. Ekspluatatsiooni käigus lõhutud mulded tuleb tasandada. </w:t>
      </w:r>
      <w:r w:rsidR="00C02FE6" w:rsidRPr="008876B4">
        <w:t>Rekonstrueeritavate teekraavide sete tõsta tee ja teekraavi vahelisele alale, kui sinna ei mahu üle kraavi metsa äärde.</w:t>
      </w:r>
    </w:p>
    <w:p w14:paraId="1FFF5FCD" w14:textId="77777777" w:rsidR="00520FA2" w:rsidRPr="008876B4" w:rsidRDefault="00520FA2" w:rsidP="00520FA2">
      <w:pPr>
        <w:suppressAutoHyphens w:val="0"/>
        <w:autoSpaceDE w:val="0"/>
        <w:autoSpaceDN w:val="0"/>
        <w:adjustRightInd w:val="0"/>
        <w:jc w:val="both"/>
        <w:rPr>
          <w:lang w:eastAsia="et-EE"/>
        </w:rPr>
      </w:pPr>
      <w:r w:rsidRPr="008876B4">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8876B4"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8876B4" w:rsidRDefault="00520FA2" w:rsidP="009E235F">
            <w:pPr>
              <w:suppressAutoHyphens w:val="0"/>
              <w:jc w:val="center"/>
              <w:rPr>
                <w:color w:val="000000"/>
                <w:lang w:eastAsia="et-EE"/>
              </w:rPr>
            </w:pPr>
            <w:r w:rsidRPr="008876B4">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8876B4" w:rsidRDefault="00520FA2" w:rsidP="000E5514">
            <w:pPr>
              <w:suppressAutoHyphens w:val="0"/>
              <w:jc w:val="center"/>
              <w:rPr>
                <w:color w:val="000000"/>
                <w:lang w:eastAsia="et-EE"/>
              </w:rPr>
            </w:pPr>
            <w:r w:rsidRPr="008876B4">
              <w:rPr>
                <w:color w:val="000000"/>
                <w:lang w:eastAsia="et-EE"/>
              </w:rPr>
              <w:t>Pikkus (</w:t>
            </w:r>
            <w:r w:rsidR="000E5514" w:rsidRPr="008876B4">
              <w:rPr>
                <w:color w:val="000000"/>
                <w:lang w:eastAsia="et-EE"/>
              </w:rPr>
              <w:t>k</w:t>
            </w:r>
            <w:r w:rsidRPr="008876B4">
              <w:rPr>
                <w:color w:val="000000"/>
                <w:lang w:eastAsia="et-EE"/>
              </w:rPr>
              <w:t>m)</w:t>
            </w:r>
          </w:p>
        </w:tc>
      </w:tr>
      <w:tr w:rsidR="000E5514" w:rsidRPr="008876B4" w14:paraId="6E63397C" w14:textId="77777777" w:rsidTr="008635DB">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22D613E" w14:textId="5B8C390A" w:rsidR="000E5514" w:rsidRPr="008876B4" w:rsidRDefault="000E5514" w:rsidP="000E5514">
            <w:r w:rsidRPr="008876B4">
              <w:t>RE-rekonstrueeritav eesvoolukraav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851B4" w14:textId="4565645E" w:rsidR="000E5514" w:rsidRPr="008876B4" w:rsidRDefault="000E5514" w:rsidP="000E5514">
            <w:pPr>
              <w:jc w:val="right"/>
            </w:pPr>
            <w:r w:rsidRPr="008876B4">
              <w:t>1,19</w:t>
            </w:r>
          </w:p>
        </w:tc>
      </w:tr>
      <w:tr w:rsidR="000E5514" w:rsidRPr="008876B4" w14:paraId="14186295" w14:textId="77777777" w:rsidTr="008635DB">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FA134BE" w14:textId="028A5DAA" w:rsidR="000E5514" w:rsidRPr="008876B4" w:rsidRDefault="000E5514" w:rsidP="000E5514">
            <w:r w:rsidRPr="008876B4">
              <w:t>RK-rekonstrueeritav kuivenduskraav</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1671500B" w14:textId="65D11EFF" w:rsidR="000E5514" w:rsidRPr="008876B4" w:rsidRDefault="000E5514" w:rsidP="000E5514">
            <w:pPr>
              <w:jc w:val="right"/>
            </w:pPr>
            <w:r w:rsidRPr="008876B4">
              <w:t>50,35</w:t>
            </w:r>
          </w:p>
        </w:tc>
      </w:tr>
      <w:tr w:rsidR="000E5514" w:rsidRPr="008876B4" w14:paraId="385C004F" w14:textId="77777777" w:rsidTr="008635DB">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68AA488" w14:textId="27DA90E8" w:rsidR="000E5514" w:rsidRPr="008876B4" w:rsidRDefault="000E5514" w:rsidP="000E5514">
            <w:r w:rsidRPr="008876B4">
              <w:t>RT-rekonstrueeritav teekraav</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0FD6A3F1" w14:textId="491D2413" w:rsidR="000E5514" w:rsidRPr="008876B4" w:rsidRDefault="000E5514" w:rsidP="000E5514">
            <w:pPr>
              <w:jc w:val="right"/>
            </w:pPr>
            <w:r w:rsidRPr="008876B4">
              <w:t>12,78</w:t>
            </w:r>
          </w:p>
        </w:tc>
      </w:tr>
      <w:tr w:rsidR="000E5514" w:rsidRPr="008876B4" w14:paraId="744F96D9" w14:textId="77777777" w:rsidTr="008635DB">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3C84B389" w14:textId="23DC8B83" w:rsidR="000E5514" w:rsidRPr="008876B4" w:rsidRDefault="000E5514" w:rsidP="000E5514">
            <w:r w:rsidRPr="008876B4">
              <w:t>EK-ehitatav kuivenduskraav</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49E86AA2" w14:textId="0E4D9B36" w:rsidR="000E5514" w:rsidRPr="008876B4" w:rsidRDefault="000E5514" w:rsidP="000E5514">
            <w:pPr>
              <w:jc w:val="right"/>
            </w:pPr>
            <w:r w:rsidRPr="008876B4">
              <w:t>0,16</w:t>
            </w:r>
          </w:p>
        </w:tc>
      </w:tr>
      <w:tr w:rsidR="000E5514" w:rsidRPr="008876B4" w14:paraId="2D9F3106" w14:textId="77777777" w:rsidTr="008635DB">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C5B0668" w14:textId="76D78C6F" w:rsidR="000E5514" w:rsidRPr="008876B4" w:rsidRDefault="000E5514" w:rsidP="000E5514">
            <w:r w:rsidRPr="008876B4">
              <w:t>ET-ehitatav teekraav</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3B119C1F" w14:textId="35FDBB49" w:rsidR="000E5514" w:rsidRPr="008876B4" w:rsidRDefault="000E5514" w:rsidP="000E5514">
            <w:pPr>
              <w:jc w:val="right"/>
            </w:pPr>
            <w:r w:rsidRPr="008876B4">
              <w:t>0,32</w:t>
            </w:r>
          </w:p>
        </w:tc>
      </w:tr>
      <w:tr w:rsidR="000E5514" w:rsidRPr="008876B4" w14:paraId="56F02320" w14:textId="77777777" w:rsidTr="008635DB">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F286BE6" w14:textId="3E5F0BD3" w:rsidR="000E5514" w:rsidRPr="008876B4" w:rsidRDefault="000E5514" w:rsidP="000E5514">
            <w:r w:rsidRPr="008876B4">
              <w:t>N-ehitatav nõva</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5CC043A6" w14:textId="3410B1FA" w:rsidR="000E5514" w:rsidRPr="008876B4" w:rsidRDefault="000E5514" w:rsidP="000E5514">
            <w:pPr>
              <w:jc w:val="right"/>
            </w:pPr>
            <w:r w:rsidRPr="008876B4">
              <w:t>0,55</w:t>
            </w:r>
          </w:p>
        </w:tc>
      </w:tr>
      <w:tr w:rsidR="000E5514" w:rsidRPr="008876B4" w14:paraId="0B4CA9FE" w14:textId="77777777" w:rsidTr="008635DB">
        <w:trPr>
          <w:trHeight w:val="300"/>
        </w:trPr>
        <w:tc>
          <w:tcPr>
            <w:tcW w:w="400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5806B13" w14:textId="6D5188E2" w:rsidR="000E5514" w:rsidRPr="008876B4" w:rsidRDefault="000E5514" w:rsidP="000E5514">
            <w:r w:rsidRPr="008876B4">
              <w:t>HK-hooldatav kuivenduskraav</w:t>
            </w:r>
          </w:p>
        </w:tc>
        <w:tc>
          <w:tcPr>
            <w:tcW w:w="960" w:type="dxa"/>
            <w:tcBorders>
              <w:top w:val="nil"/>
              <w:left w:val="single" w:sz="4" w:space="0" w:color="auto"/>
              <w:bottom w:val="single" w:sz="4" w:space="0" w:color="auto"/>
              <w:right w:val="single" w:sz="4" w:space="0" w:color="auto"/>
            </w:tcBorders>
            <w:shd w:val="clear" w:color="auto" w:fill="auto"/>
            <w:noWrap/>
            <w:vAlign w:val="center"/>
          </w:tcPr>
          <w:p w14:paraId="3A9899AF" w14:textId="37D8A546" w:rsidR="000E5514" w:rsidRPr="008876B4" w:rsidRDefault="000E5514" w:rsidP="000E5514">
            <w:pPr>
              <w:jc w:val="right"/>
            </w:pPr>
            <w:r w:rsidRPr="008876B4">
              <w:t>0,74</w:t>
            </w:r>
          </w:p>
        </w:tc>
      </w:tr>
      <w:tr w:rsidR="000E5514" w:rsidRPr="008876B4" w14:paraId="1EEB5DEB" w14:textId="77777777" w:rsidTr="008635DB">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6F1E1DFC" w14:textId="77777777" w:rsidR="000E5514" w:rsidRPr="008876B4" w:rsidRDefault="000E5514" w:rsidP="000E5514">
            <w:pPr>
              <w:suppressAutoHyphens w:val="0"/>
              <w:rPr>
                <w:b/>
                <w:bCs/>
                <w:color w:val="000000"/>
                <w:lang w:eastAsia="et-EE"/>
              </w:rPr>
            </w:pPr>
            <w:r w:rsidRPr="008876B4">
              <w:rPr>
                <w:b/>
                <w:bCs/>
              </w:rPr>
              <w:t>KOKKU</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71342C" w14:textId="4D9A656E" w:rsidR="000E5514" w:rsidRPr="008876B4" w:rsidRDefault="000E5514" w:rsidP="000E5514">
            <w:pPr>
              <w:suppressAutoHyphens w:val="0"/>
              <w:jc w:val="right"/>
              <w:rPr>
                <w:b/>
                <w:bCs/>
              </w:rPr>
            </w:pPr>
            <w:r w:rsidRPr="008876B4">
              <w:rPr>
                <w:b/>
                <w:bCs/>
              </w:rPr>
              <w:t>66,09</w:t>
            </w:r>
          </w:p>
        </w:tc>
      </w:tr>
    </w:tbl>
    <w:p w14:paraId="2CB975E0" w14:textId="4989C0B7" w:rsidR="0057440C" w:rsidRPr="008876B4" w:rsidRDefault="0029505A" w:rsidP="0029505A">
      <w:pPr>
        <w:suppressAutoHyphens w:val="0"/>
        <w:autoSpaceDE w:val="0"/>
        <w:autoSpaceDN w:val="0"/>
        <w:adjustRightInd w:val="0"/>
        <w:jc w:val="both"/>
        <w:rPr>
          <w:bCs/>
          <w:lang w:eastAsia="et-EE"/>
        </w:rPr>
      </w:pPr>
      <w:r w:rsidRPr="008876B4">
        <w:rPr>
          <w:bCs/>
          <w:lang w:eastAsia="et-EE"/>
        </w:rPr>
        <w:t xml:space="preserve">Metsamaa kraavi mullavalli taha kogunev vesi tuleb läbi valli kraavi juhtida  30cm läbimõõdu ja </w:t>
      </w:r>
      <w:r w:rsidR="0080739F" w:rsidRPr="008876B4">
        <w:rPr>
          <w:bCs/>
          <w:lang w:eastAsia="et-EE"/>
        </w:rPr>
        <w:t>9</w:t>
      </w:r>
      <w:r w:rsidRPr="008876B4">
        <w:rPr>
          <w:bCs/>
          <w:lang w:eastAsia="et-EE"/>
        </w:rPr>
        <w:t>m pikkuse plasttoruga Di 300mm SN8 (veeviimar, tüüp VV-300). Veeviimarid on ette nähtud ehitada vastav</w:t>
      </w:r>
      <w:r w:rsidR="003C7221" w:rsidRPr="008876B4">
        <w:rPr>
          <w:bCs/>
          <w:lang w:eastAsia="et-EE"/>
        </w:rPr>
        <w:t>alt tüüpjoonisele 1.7 (2013.a).</w:t>
      </w:r>
      <w:r w:rsidR="0057440C" w:rsidRPr="008876B4">
        <w:rPr>
          <w:bCs/>
          <w:lang w:eastAsia="et-EE"/>
        </w:rPr>
        <w:t xml:space="preserve"> </w:t>
      </w:r>
      <w:r w:rsidR="008876B4">
        <w:rPr>
          <w:bCs/>
          <w:lang w:eastAsia="et-EE"/>
        </w:rPr>
        <w:t>Teossaare</w:t>
      </w:r>
      <w:r w:rsidR="00A3733D" w:rsidRPr="008876B4">
        <w:rPr>
          <w:bCs/>
          <w:lang w:eastAsia="et-EE"/>
        </w:rPr>
        <w:t xml:space="preserve"> </w:t>
      </w:r>
      <w:r w:rsidR="008848C4" w:rsidRPr="008876B4">
        <w:rPr>
          <w:bCs/>
          <w:lang w:eastAsia="et-EE"/>
        </w:rPr>
        <w:t xml:space="preserve">objektil </w:t>
      </w:r>
      <w:r w:rsidR="00BF32C8" w:rsidRPr="008876B4">
        <w:rPr>
          <w:bCs/>
          <w:lang w:eastAsia="et-EE"/>
        </w:rPr>
        <w:t>on e</w:t>
      </w:r>
      <w:r w:rsidR="003C7221" w:rsidRPr="008876B4">
        <w:rPr>
          <w:bCs/>
          <w:lang w:eastAsia="et-EE"/>
        </w:rPr>
        <w:t xml:space="preserve">tte nähtud </w:t>
      </w:r>
      <w:r w:rsidR="008876B4">
        <w:rPr>
          <w:bCs/>
          <w:lang w:eastAsia="et-EE"/>
        </w:rPr>
        <w:t>93</w:t>
      </w:r>
      <w:r w:rsidR="00450513" w:rsidRPr="008876B4">
        <w:rPr>
          <w:bCs/>
          <w:lang w:eastAsia="et-EE"/>
        </w:rPr>
        <w:t>tk</w:t>
      </w:r>
      <w:r w:rsidR="003C7221" w:rsidRPr="008876B4">
        <w:rPr>
          <w:bCs/>
          <w:lang w:eastAsia="et-EE"/>
        </w:rPr>
        <w:t xml:space="preserve"> veeviimari paigutus, mille t</w:t>
      </w:r>
      <w:r w:rsidR="0057440C" w:rsidRPr="008876B4">
        <w:rPr>
          <w:bCs/>
          <w:lang w:eastAsia="et-EE"/>
        </w:rPr>
        <w:t>äpsemad paigaldamise asukohad täpsustatakse ehituse ajal. Üldjuhul paigutatakse veeviimarid sinna kus on märgata vee kogunemist mulde taha.</w:t>
      </w:r>
    </w:p>
    <w:p w14:paraId="5E090BE2" w14:textId="1E997AAC" w:rsidR="00861A9E" w:rsidRPr="00A273B6" w:rsidRDefault="00BE6EF6" w:rsidP="00723F85">
      <w:pPr>
        <w:suppressAutoHyphens w:val="0"/>
        <w:autoSpaceDE w:val="0"/>
        <w:autoSpaceDN w:val="0"/>
        <w:adjustRightInd w:val="0"/>
        <w:jc w:val="both"/>
        <w:rPr>
          <w:bCs/>
          <w:lang w:eastAsia="et-EE"/>
        </w:rPr>
      </w:pPr>
      <w:r w:rsidRPr="00A273B6">
        <w:rPr>
          <w:rFonts w:eastAsia="Calibri"/>
          <w:bCs/>
          <w:lang w:eastAsia="en-US"/>
        </w:rPr>
        <w:t xml:space="preserve">Teossaare </w:t>
      </w:r>
      <w:r w:rsidR="00450513" w:rsidRPr="00A273B6">
        <w:rPr>
          <w:bCs/>
          <w:lang w:eastAsia="et-EE"/>
        </w:rPr>
        <w:t xml:space="preserve">objektil </w:t>
      </w:r>
      <w:r w:rsidR="00723F85" w:rsidRPr="00A273B6">
        <w:rPr>
          <w:bCs/>
          <w:lang w:eastAsia="et-EE"/>
        </w:rPr>
        <w:t xml:space="preserve">on ette nähtud kokku </w:t>
      </w:r>
      <w:r w:rsidR="00A273B6" w:rsidRPr="00A273B6">
        <w:rPr>
          <w:bCs/>
          <w:lang w:eastAsia="et-EE"/>
        </w:rPr>
        <w:t>21</w:t>
      </w:r>
      <w:r w:rsidR="00723F85" w:rsidRPr="00A273B6">
        <w:rPr>
          <w:bCs/>
          <w:lang w:eastAsia="et-EE"/>
        </w:rPr>
        <w:t xml:space="preserve"> uue truubi ehitamine, </w:t>
      </w:r>
      <w:r w:rsidR="00A273B6" w:rsidRPr="00A273B6">
        <w:rPr>
          <w:bCs/>
          <w:lang w:eastAsia="et-EE"/>
        </w:rPr>
        <w:t>47</w:t>
      </w:r>
      <w:r w:rsidR="00723F85" w:rsidRPr="00A273B6">
        <w:rPr>
          <w:bCs/>
          <w:lang w:eastAsia="et-EE"/>
        </w:rPr>
        <w:t xml:space="preserve"> truubi rekonstrueerimine  ning </w:t>
      </w:r>
      <w:r w:rsidR="00A273B6" w:rsidRPr="00A273B6">
        <w:rPr>
          <w:bCs/>
          <w:lang w:eastAsia="et-EE"/>
        </w:rPr>
        <w:t>5</w:t>
      </w:r>
      <w:r w:rsidR="00723F85" w:rsidRPr="00A273B6">
        <w:rPr>
          <w:bCs/>
          <w:lang w:eastAsia="et-EE"/>
        </w:rPr>
        <w:t xml:space="preserve"> truubi likvideerimine</w:t>
      </w:r>
      <w:r w:rsidR="004D2A03">
        <w:rPr>
          <w:bCs/>
          <w:lang w:eastAsia="et-EE"/>
        </w:rPr>
        <w:t xml:space="preserve"> (</w:t>
      </w:r>
      <w:r w:rsidR="005E08CF" w:rsidRPr="004D2A03">
        <w:rPr>
          <w:bCs/>
          <w:lang w:eastAsia="et-EE"/>
        </w:rPr>
        <w:t>likvi</w:t>
      </w:r>
      <w:r w:rsidR="005E08CF">
        <w:rPr>
          <w:bCs/>
          <w:lang w:eastAsia="et-EE"/>
        </w:rPr>
        <w:t>deeritavad</w:t>
      </w:r>
      <w:r w:rsidR="004D2A03" w:rsidRPr="004D2A03">
        <w:rPr>
          <w:bCs/>
          <w:lang w:eastAsia="et-EE"/>
        </w:rPr>
        <w:t xml:space="preserve"> truubid </w:t>
      </w:r>
      <w:r w:rsidR="004D2A03">
        <w:rPr>
          <w:bCs/>
          <w:lang w:eastAsia="et-EE"/>
        </w:rPr>
        <w:t xml:space="preserve">on </w:t>
      </w:r>
      <w:r w:rsidR="004D2A03" w:rsidRPr="004D2A03">
        <w:rPr>
          <w:bCs/>
          <w:lang w:eastAsia="et-EE"/>
        </w:rPr>
        <w:t>T3, T21, T28a, T34 ja T38</w:t>
      </w:r>
      <w:r w:rsidR="004D2A03">
        <w:rPr>
          <w:bCs/>
          <w:lang w:eastAsia="et-EE"/>
        </w:rPr>
        <w:t>)</w:t>
      </w:r>
      <w:r w:rsidR="00723F85" w:rsidRPr="00A273B6">
        <w:rPr>
          <w:bCs/>
          <w:lang w:eastAsia="et-EE"/>
        </w:rPr>
        <w:t>.</w:t>
      </w:r>
    </w:p>
    <w:p w14:paraId="6308DFAA" w14:textId="09C826DF" w:rsidR="00BF765B" w:rsidRPr="00A05481" w:rsidRDefault="006A77F2" w:rsidP="00847B89">
      <w:pPr>
        <w:suppressAutoHyphens w:val="0"/>
        <w:autoSpaceDE w:val="0"/>
        <w:autoSpaceDN w:val="0"/>
        <w:adjustRightInd w:val="0"/>
        <w:jc w:val="both"/>
        <w:rPr>
          <w:bCs/>
        </w:rPr>
      </w:pPr>
      <w:r w:rsidRPr="00A273B6">
        <w:rPr>
          <w:bCs/>
          <w:lang w:eastAsia="et-EE"/>
        </w:rPr>
        <w:t>Plasttruubid rajatakse läbimõõdu</w:t>
      </w:r>
      <w:r w:rsidRPr="00A05481">
        <w:rPr>
          <w:bCs/>
          <w:lang w:eastAsia="et-EE"/>
        </w:rPr>
        <w:t>ga</w:t>
      </w:r>
      <w:r w:rsidR="00142B95" w:rsidRPr="00A05481">
        <w:rPr>
          <w:bCs/>
          <w:lang w:eastAsia="et-EE"/>
        </w:rPr>
        <w:t xml:space="preserve"> </w:t>
      </w:r>
      <w:r w:rsidR="007A7D12" w:rsidRPr="00A05481">
        <w:rPr>
          <w:bCs/>
          <w:lang w:eastAsia="et-EE"/>
        </w:rPr>
        <w:t>4</w:t>
      </w:r>
      <w:r w:rsidR="009F6B29" w:rsidRPr="00A05481">
        <w:rPr>
          <w:bCs/>
          <w:lang w:eastAsia="et-EE"/>
        </w:rPr>
        <w:t xml:space="preserve">0 cm kuni </w:t>
      </w:r>
      <w:r w:rsidR="00A05481" w:rsidRPr="00A05481">
        <w:rPr>
          <w:bCs/>
          <w:lang w:eastAsia="et-EE"/>
        </w:rPr>
        <w:t>8</w:t>
      </w:r>
      <w:r w:rsidR="009F6B29" w:rsidRPr="00A05481">
        <w:rPr>
          <w:bCs/>
          <w:lang w:eastAsia="et-EE"/>
        </w:rPr>
        <w:t>0 cm</w:t>
      </w:r>
      <w:r w:rsidR="00142B95" w:rsidRPr="00A05481">
        <w:rPr>
          <w:bCs/>
          <w:lang w:eastAsia="et-EE"/>
        </w:rPr>
        <w:t>.</w:t>
      </w:r>
      <w:r w:rsidR="003619D4" w:rsidRPr="00A05481">
        <w:rPr>
          <w:bCs/>
          <w:lang w:eastAsia="et-EE"/>
        </w:rPr>
        <w:t xml:space="preserve"> </w:t>
      </w:r>
      <w:r w:rsidR="00F901A0" w:rsidRPr="00A05481">
        <w:rPr>
          <w:bCs/>
        </w:rPr>
        <w:t>Plasttruubitorud</w:t>
      </w:r>
      <w:r w:rsidR="005554AA" w:rsidRPr="00A05481">
        <w:rPr>
          <w:bCs/>
        </w:rPr>
        <w:t xml:space="preserve"> </w:t>
      </w:r>
      <w:r w:rsidR="00F901A0" w:rsidRPr="00A05481">
        <w:rPr>
          <w:bCs/>
        </w:rPr>
        <w:t>peavad vastama ringjäi</w:t>
      </w:r>
      <w:r w:rsidR="00BE1455" w:rsidRPr="00A05481">
        <w:rPr>
          <w:bCs/>
        </w:rPr>
        <w:t>kusele SN8, ISO 9969 ja olema</w:t>
      </w:r>
      <w:r w:rsidR="00F901A0" w:rsidRPr="00A05481">
        <w:rPr>
          <w:bCs/>
        </w:rPr>
        <w:t xml:space="preserve"> seest siledaseinalised.</w:t>
      </w:r>
      <w:r w:rsidR="00E676B4" w:rsidRPr="00A05481">
        <w:rPr>
          <w:bCs/>
        </w:rPr>
        <w:t xml:space="preserve"> </w:t>
      </w:r>
      <w:r w:rsidR="004937F1" w:rsidRPr="00A05481">
        <w:rPr>
          <w:bCs/>
        </w:rPr>
        <w:t>Uute truupide vähim piki</w:t>
      </w:r>
      <w:r w:rsidRPr="00A05481">
        <w:rPr>
          <w:bCs/>
        </w:rPr>
        <w:t xml:space="preserve"> </w:t>
      </w:r>
      <w:r w:rsidR="004937F1" w:rsidRPr="00A05481">
        <w:rPr>
          <w:bCs/>
        </w:rPr>
        <w:t>kalle peab olema 1%. Truupide nõutav eluiga peab olema 50a.</w:t>
      </w:r>
      <w:r w:rsidR="00F901A0" w:rsidRPr="00A05481">
        <w:rPr>
          <w:bCs/>
        </w:rPr>
        <w:t xml:space="preserve"> </w:t>
      </w:r>
      <w:r w:rsidR="00111E0A" w:rsidRPr="00A05481">
        <w:rPr>
          <w:bCs/>
        </w:rPr>
        <w:t>Truubitorude</w:t>
      </w:r>
      <w:r w:rsidR="005554AA" w:rsidRPr="00A05481">
        <w:rPr>
          <w:bCs/>
        </w:rPr>
        <w:t xml:space="preserve"> m</w:t>
      </w:r>
      <w:r w:rsidR="00111E0A" w:rsidRPr="00A05481">
        <w:rPr>
          <w:bCs/>
        </w:rPr>
        <w:t>aksimaalne paigaldusjärgne lubatud deformatsioon on</w:t>
      </w:r>
      <w:r w:rsidR="00B1080F" w:rsidRPr="00A05481">
        <w:rPr>
          <w:bCs/>
        </w:rPr>
        <w:t xml:space="preserve"> 6%</w:t>
      </w:r>
      <w:r w:rsidR="00111E0A" w:rsidRPr="00A05481">
        <w:rPr>
          <w:bCs/>
        </w:rPr>
        <w:t>.</w:t>
      </w:r>
      <w:r w:rsidR="00B1080F" w:rsidRPr="00A05481">
        <w:t xml:space="preserve"> </w:t>
      </w:r>
      <w:r w:rsidR="008628F3" w:rsidRPr="00A05481">
        <w:rPr>
          <w:bCs/>
        </w:rPr>
        <w:t>Truupide paigaldamise</w:t>
      </w:r>
      <w:r w:rsidR="00A81856" w:rsidRPr="00A05481">
        <w:rPr>
          <w:bCs/>
        </w:rPr>
        <w:t>l lähtuda maaparandusrajatiste</w:t>
      </w:r>
      <w:r w:rsidR="008628F3" w:rsidRPr="00A05481">
        <w:rPr>
          <w:bCs/>
        </w:rPr>
        <w:t xml:space="preserve"> tüüpjoonistest (2013).</w:t>
      </w:r>
      <w:r w:rsidR="002F4777" w:rsidRPr="00A05481">
        <w:t xml:space="preserve"> </w:t>
      </w:r>
      <w:r w:rsidR="00E80A4E" w:rsidRPr="00A05481">
        <w:t>Truubitorud tuleb paigaldada vähemalt 15 cm liivalusele. Kinniaetav kaevik tuleb toru ümber korralikult 15-30 cm kihtidena tihendada.</w:t>
      </w:r>
      <w:r w:rsidR="00801765" w:rsidRPr="00A05481">
        <w:t xml:space="preserve"> </w:t>
      </w:r>
      <w:r w:rsidR="0091650B" w:rsidRPr="00A05481">
        <w:t xml:space="preserve">Truupide ehitamisel minimaalne mineraalse pinnase täitekihi paksus truubitoru peal </w:t>
      </w:r>
      <w:r w:rsidR="00023945" w:rsidRPr="00A05481">
        <w:t>olema Ø 40 ja 50 cm plasttruubil vähemalt 0,5 m, Ø 60 cm plasttruubil 0,55 m</w:t>
      </w:r>
      <w:r w:rsidR="00172D6C" w:rsidRPr="00A05481">
        <w:t xml:space="preserve"> ja</w:t>
      </w:r>
      <w:r w:rsidR="00023945" w:rsidRPr="00A05481">
        <w:t xml:space="preserve"> Ø 80 cm plasttruubil 0,65</w:t>
      </w:r>
      <w:r w:rsidR="007A7D12" w:rsidRPr="00A05481">
        <w:t xml:space="preserve"> </w:t>
      </w:r>
      <w:r w:rsidR="00023945" w:rsidRPr="00A05481">
        <w:t>m</w:t>
      </w:r>
      <w:r w:rsidR="008E0CF8" w:rsidRPr="00A05481">
        <w:t>.</w:t>
      </w:r>
    </w:p>
    <w:p w14:paraId="29C4501B" w14:textId="2A274152" w:rsidR="006A77F2" w:rsidRPr="00A05481" w:rsidRDefault="0091650B" w:rsidP="006A77F2">
      <w:pPr>
        <w:suppressAutoHyphens w:val="0"/>
        <w:autoSpaceDE w:val="0"/>
        <w:autoSpaceDN w:val="0"/>
        <w:adjustRightInd w:val="0"/>
        <w:jc w:val="both"/>
      </w:pPr>
      <w:bookmarkStart w:id="14" w:name="_Hlk120101388"/>
      <w:r w:rsidRPr="00A05481">
        <w:rPr>
          <w:bCs/>
        </w:rPr>
        <w:lastRenderedPageBreak/>
        <w:t xml:space="preserve">Kõikidele </w:t>
      </w:r>
      <w:r w:rsidR="007A7D12" w:rsidRPr="00A05481">
        <w:rPr>
          <w:bCs/>
        </w:rPr>
        <w:t>4</w:t>
      </w:r>
      <w:r w:rsidRPr="00A05481">
        <w:rPr>
          <w:bCs/>
        </w:rPr>
        <w:t>0</w:t>
      </w:r>
      <w:r w:rsidR="00A52649" w:rsidRPr="00A05481">
        <w:rPr>
          <w:bCs/>
        </w:rPr>
        <w:t>sm</w:t>
      </w:r>
      <w:r w:rsidRPr="00A05481">
        <w:rPr>
          <w:bCs/>
        </w:rPr>
        <w:t xml:space="preserve"> kuni </w:t>
      </w:r>
      <w:r w:rsidR="00304042" w:rsidRPr="00A05481">
        <w:rPr>
          <w:bCs/>
        </w:rPr>
        <w:t>6</w:t>
      </w:r>
      <w:r w:rsidRPr="00A05481">
        <w:rPr>
          <w:bCs/>
        </w:rPr>
        <w:t>0</w:t>
      </w:r>
      <w:r w:rsidR="00A52649" w:rsidRPr="00A05481">
        <w:rPr>
          <w:bCs/>
        </w:rPr>
        <w:t>sm</w:t>
      </w:r>
      <w:r w:rsidRPr="00A05481">
        <w:rPr>
          <w:bCs/>
        </w:rPr>
        <w:t xml:space="preserve"> truupidele on ette nähtud ehitada otsakutele kindlustised </w:t>
      </w:r>
      <w:bookmarkEnd w:id="14"/>
      <w:r w:rsidRPr="00A05481">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A05481">
        <w:rPr>
          <w:bCs/>
        </w:rPr>
        <w:t xml:space="preserve"> </w:t>
      </w:r>
      <w:r w:rsidR="00615385" w:rsidRPr="00A05481">
        <w:rPr>
          <w:bCs/>
        </w:rPr>
        <w:t>K</w:t>
      </w:r>
      <w:r w:rsidR="00124A32" w:rsidRPr="00A05481">
        <w:rPr>
          <w:bCs/>
        </w:rPr>
        <w:t>ahe</w:t>
      </w:r>
      <w:r w:rsidR="00172D6C" w:rsidRPr="00A05481">
        <w:rPr>
          <w:bCs/>
        </w:rPr>
        <w:t>ksale</w:t>
      </w:r>
      <w:r w:rsidR="008A3F2A" w:rsidRPr="00A05481">
        <w:rPr>
          <w:bCs/>
        </w:rPr>
        <w:t xml:space="preserve"> 60</w:t>
      </w:r>
      <w:r w:rsidR="007A7D12" w:rsidRPr="00A05481">
        <w:rPr>
          <w:bCs/>
        </w:rPr>
        <w:t>sm</w:t>
      </w:r>
      <w:r w:rsidR="008A3F2A" w:rsidRPr="00A05481">
        <w:rPr>
          <w:bCs/>
        </w:rPr>
        <w:t xml:space="preserve"> ja k</w:t>
      </w:r>
      <w:r w:rsidR="00304042" w:rsidRPr="00A05481">
        <w:rPr>
          <w:bCs/>
        </w:rPr>
        <w:t xml:space="preserve">õikidele </w:t>
      </w:r>
      <w:r w:rsidR="00172D6C" w:rsidRPr="00A05481">
        <w:rPr>
          <w:bCs/>
        </w:rPr>
        <w:t>8</w:t>
      </w:r>
      <w:r w:rsidR="007A7D12" w:rsidRPr="00A05481">
        <w:rPr>
          <w:bCs/>
        </w:rPr>
        <w:t>0sm</w:t>
      </w:r>
      <w:r w:rsidR="00304042" w:rsidRPr="00A05481">
        <w:rPr>
          <w:bCs/>
        </w:rPr>
        <w:t xml:space="preserve"> truupidele on ette nähtud ehitada otsakutele kindlustised </w:t>
      </w:r>
      <w:r w:rsidRPr="00A05481">
        <w:rPr>
          <w:bCs/>
        </w:rPr>
        <w:t>kiviotsak</w:t>
      </w:r>
      <w:r w:rsidR="00AF518D" w:rsidRPr="00A05481">
        <w:rPr>
          <w:bCs/>
        </w:rPr>
        <w:t xml:space="preserve"> K</w:t>
      </w:r>
      <w:r w:rsidR="00E80A4E" w:rsidRPr="00A05481">
        <w:rPr>
          <w:bCs/>
        </w:rPr>
        <w:t xml:space="preserve">OK. </w:t>
      </w:r>
      <w:r w:rsidR="00D93D2A" w:rsidRPr="00A05481">
        <w:rPr>
          <w:bCs/>
        </w:rPr>
        <w:t>Otsakute rajamiseks truupidele tuleb kasutada nõlvust 1:1,5 ning järgida vastavaid tüüpjooniseid väljaandest „Maaparandusrajatiste tüüpjoonised“ (Tallinn 201</w:t>
      </w:r>
      <w:r w:rsidR="00457120">
        <w:rPr>
          <w:bCs/>
        </w:rPr>
        <w:t>9</w:t>
      </w:r>
      <w:r w:rsidR="00D93D2A" w:rsidRPr="00A05481">
        <w:rPr>
          <w:bCs/>
        </w:rPr>
        <w:t xml:space="preserve">). </w:t>
      </w:r>
      <w:r w:rsidR="00AF518D" w:rsidRPr="00A05481">
        <w:t>K</w:t>
      </w:r>
      <w:r w:rsidR="006A77F2" w:rsidRPr="00A05481">
        <w:t>OK tüüpi otsakute ehitamisel tuleb kivikindlustuse alune kraavi nõlv süvistada, et peale kindlustuse ehitamist kindlustus ja nõlv oleksid ühes tasapinnas.</w:t>
      </w:r>
      <w:r w:rsidR="00412ECE" w:rsidRPr="00A05481">
        <w:t xml:space="preserve"> </w:t>
      </w:r>
      <w:r w:rsidR="00AF518D" w:rsidRPr="00A05481">
        <w:t>K</w:t>
      </w:r>
      <w:r w:rsidR="00412ECE" w:rsidRPr="00A05481">
        <w:t>OK otsakute rajamisel ei kasutata geotekstiili kivide all.</w:t>
      </w:r>
      <w:r w:rsidR="009459D4" w:rsidRPr="00A05481">
        <w:t xml:space="preserve"> </w:t>
      </w:r>
      <w:bookmarkStart w:id="15" w:name="_Hlk113011941"/>
      <w:r w:rsidR="009459D4" w:rsidRPr="00A05481">
        <w:t xml:space="preserve">Otsakute ja nõlvade kindlustamisel võib kasutada hüdrokülvi, kuid see peab olema teostatud 50 päeva enne ehituse lõpptähtaega ja ehituse üle andes peab otsakul/kindlustusel </w:t>
      </w:r>
      <w:r w:rsidR="003F5C9D" w:rsidRPr="00A05481">
        <w:t>kasvama ühtlane elujõuline haljastus.</w:t>
      </w:r>
      <w:bookmarkEnd w:id="15"/>
      <w:r w:rsidR="009459D4" w:rsidRPr="00A05481">
        <w:t xml:space="preserve">  </w:t>
      </w:r>
    </w:p>
    <w:p w14:paraId="20593AB7" w14:textId="77777777" w:rsidR="00561F59" w:rsidRDefault="00561F59" w:rsidP="00561F59">
      <w:pPr>
        <w:ind w:right="-1"/>
        <w:jc w:val="both"/>
      </w:pPr>
      <w:r>
        <w:t xml:space="preserve">Truupidele T12, T26, T26a, T5, T42, T43, T46, T10, T17, T17a, T18, T18a ja T49 on ette nähtud tähispostide paigaldamine, 2 tähisposti truubile. Tähispostid tuleb paigaldada mulde servast vähemalt 0,35m kaugusele ja sõidutee servast vähemalt 0,75 m kaugusele. </w:t>
      </w:r>
    </w:p>
    <w:p w14:paraId="01208449" w14:textId="323D2D98" w:rsidR="00931549" w:rsidRDefault="00931549" w:rsidP="006A77F2">
      <w:pPr>
        <w:suppressAutoHyphens w:val="0"/>
        <w:autoSpaceDE w:val="0"/>
        <w:autoSpaceDN w:val="0"/>
        <w:adjustRightInd w:val="0"/>
        <w:jc w:val="both"/>
      </w:pPr>
      <w:r w:rsidRPr="00A05481">
        <w:t>Välja kaevatud vanad r/b truubitorud tuleb rekonstrueeritavalt alalt ära vedada ja utiliseerida.</w:t>
      </w:r>
    </w:p>
    <w:p w14:paraId="2FF1C921" w14:textId="226699E9" w:rsidR="007A3E6A" w:rsidRPr="00A05481" w:rsidRDefault="007A3E6A" w:rsidP="006A77F2">
      <w:pPr>
        <w:suppressAutoHyphens w:val="0"/>
        <w:autoSpaceDE w:val="0"/>
        <w:autoSpaceDN w:val="0"/>
        <w:adjustRightInd w:val="0"/>
        <w:jc w:val="both"/>
      </w:pPr>
      <w:r w:rsidRPr="007A3E6A">
        <w:t xml:space="preserve">Võidula tee pk 25+00 ja kuivenduskraavid 100, 207, 212, 214, 263, 521, 530, 533 ristuvad </w:t>
      </w:r>
      <w:r w:rsidRPr="007A3E6A">
        <w:rPr>
          <w:b/>
          <w:bCs/>
        </w:rPr>
        <w:t>Vireši-Tallinn gaasitorustikuga DN 700</w:t>
      </w:r>
      <w:r w:rsidRPr="007A3E6A">
        <w:t>. Projekteeritud töörõhk on 54 bar,  kaitsevöönd on 10 m torustiku keskjoonest mõlemale poole. Elering AS on väljastanud tehnilised tingimused gaasitaristu osas 12.05. 2021 Nr: 12-9/2021/228 ja kooskõlastuse 02.07.2021 Nr 12-9/2021/338.</w:t>
      </w:r>
      <w:r>
        <w:t xml:space="preserve"> </w:t>
      </w:r>
      <w:r w:rsidRPr="0017729F">
        <w:rPr>
          <w:b/>
          <w:bCs/>
        </w:rPr>
        <w:t xml:space="preserve">Tööde tegemisel vajalik </w:t>
      </w:r>
      <w:r w:rsidR="0017729F" w:rsidRPr="0017729F">
        <w:rPr>
          <w:b/>
          <w:bCs/>
        </w:rPr>
        <w:t>D-kat gaasitorustike tööde pädevus</w:t>
      </w:r>
      <w:r w:rsidR="004C5330">
        <w:rPr>
          <w:b/>
          <w:bCs/>
        </w:rPr>
        <w:t xml:space="preserve"> (</w:t>
      </w:r>
      <w:r w:rsidR="004C5330" w:rsidRPr="004C5330">
        <w:rPr>
          <w:b/>
          <w:bCs/>
        </w:rPr>
        <w:t>Vajalik registreering majandustegevuse registris</w:t>
      </w:r>
      <w:r w:rsidR="004C5330">
        <w:rPr>
          <w:b/>
          <w:bCs/>
        </w:rPr>
        <w:t>)</w:t>
      </w:r>
      <w:r w:rsidR="0017729F" w:rsidRPr="0017729F">
        <w:rPr>
          <w:b/>
          <w:bCs/>
        </w:rPr>
        <w:t>.</w:t>
      </w:r>
    </w:p>
    <w:p w14:paraId="66FFFDA4" w14:textId="4B1781A8" w:rsidR="00075837" w:rsidRPr="006B02D0" w:rsidRDefault="00BE6EF6" w:rsidP="00075837">
      <w:pPr>
        <w:suppressAutoHyphens w:val="0"/>
        <w:autoSpaceDE w:val="0"/>
        <w:autoSpaceDN w:val="0"/>
        <w:adjustRightInd w:val="0"/>
        <w:jc w:val="both"/>
      </w:pPr>
      <w:r w:rsidRPr="00C220F3">
        <w:rPr>
          <w:b/>
          <w:bCs/>
        </w:rPr>
        <w:t>Võidula</w:t>
      </w:r>
      <w:r w:rsidR="00075837" w:rsidRPr="00C220F3">
        <w:rPr>
          <w:b/>
          <w:bCs/>
        </w:rPr>
        <w:t xml:space="preserve"> tee</w:t>
      </w:r>
      <w:r w:rsidR="00BC514A" w:rsidRPr="00C220F3">
        <w:rPr>
          <w:b/>
          <w:bCs/>
        </w:rPr>
        <w:t xml:space="preserve"> (</w:t>
      </w:r>
      <w:r w:rsidR="00CC36A2" w:rsidRPr="00C220F3">
        <w:rPr>
          <w:b/>
          <w:bCs/>
        </w:rPr>
        <w:t>4</w:t>
      </w:r>
      <w:r w:rsidR="00BC514A" w:rsidRPr="00C220F3">
        <w:rPr>
          <w:b/>
          <w:bCs/>
        </w:rPr>
        <w:t>,</w:t>
      </w:r>
      <w:r w:rsidR="00CC36A2" w:rsidRPr="00C220F3">
        <w:rPr>
          <w:b/>
          <w:bCs/>
        </w:rPr>
        <w:t xml:space="preserve">93 </w:t>
      </w:r>
      <w:r w:rsidR="00BC514A" w:rsidRPr="00C220F3">
        <w:rPr>
          <w:b/>
          <w:bCs/>
        </w:rPr>
        <w:t>km)</w:t>
      </w:r>
      <w:r w:rsidR="001A4B01" w:rsidRPr="00C220F3">
        <w:t xml:space="preserve"> </w:t>
      </w:r>
      <w:r w:rsidR="006363F3" w:rsidRPr="00C220F3">
        <w:t xml:space="preserve">Võidula tee rekonstrueeritav lõik algab Vändra-Võidula riigitee nr 19257 ristumiskohast km 6,59  ja lõpeb ristumisel Teossaare teega nr 9300514. </w:t>
      </w:r>
      <w:r w:rsidR="00C67E65" w:rsidRPr="00C220F3">
        <w:t xml:space="preserve">Võidula tee idapoolsesse serva pk 15...18 </w:t>
      </w:r>
      <w:r w:rsidR="001B4811" w:rsidRPr="00C220F3">
        <w:t>vahele rajatakse uus</w:t>
      </w:r>
      <w:r w:rsidR="00C67E65" w:rsidRPr="00C220F3">
        <w:t xml:space="preserve"> teekraav 616.</w:t>
      </w:r>
      <w:r w:rsidR="00C55661" w:rsidRPr="00C220F3">
        <w:t xml:space="preserve"> </w:t>
      </w:r>
      <w:r w:rsidR="00075837" w:rsidRPr="00C220F3">
        <w:t xml:space="preserve">Olemasolev teekatend on võrdlemisi heas seisukorras. </w:t>
      </w:r>
      <w:r w:rsidR="001B4811" w:rsidRPr="00C220F3">
        <w:t>Võidula</w:t>
      </w:r>
      <w:r w:rsidR="00075837" w:rsidRPr="00C220F3">
        <w:t xml:space="preserve"> </w:t>
      </w:r>
      <w:bookmarkStart w:id="16" w:name="_Hlk143173448"/>
      <w:r w:rsidR="00075837" w:rsidRPr="00C220F3">
        <w:t xml:space="preserve">teele </w:t>
      </w:r>
      <w:r w:rsidR="00C55661" w:rsidRPr="00C220F3">
        <w:t xml:space="preserve">tuleb </w:t>
      </w:r>
      <w:r w:rsidR="00075837" w:rsidRPr="00C220F3">
        <w:t xml:space="preserve">ehitada </w:t>
      </w:r>
      <w:r w:rsidR="001B4811" w:rsidRPr="00C220F3">
        <w:t>pealt laiusega</w:t>
      </w:r>
      <w:r w:rsidR="00C55661" w:rsidRPr="00C220F3">
        <w:t xml:space="preserve"> </w:t>
      </w:r>
      <w:r w:rsidR="00075837" w:rsidRPr="00C220F3">
        <w:t>4,</w:t>
      </w:r>
      <w:r w:rsidR="001B4811" w:rsidRPr="00C220F3">
        <w:t>5</w:t>
      </w:r>
      <w:r w:rsidR="00075837" w:rsidRPr="00C220F3">
        <w:t xml:space="preserve"> m laiune </w:t>
      </w:r>
      <w:r w:rsidR="00A92147" w:rsidRPr="00C220F3">
        <w:t xml:space="preserve">ja </w:t>
      </w:r>
      <w:r w:rsidR="00626922" w:rsidRPr="00C220F3">
        <w:t xml:space="preserve">30 cm </w:t>
      </w:r>
      <w:r w:rsidR="00626922" w:rsidRPr="006B02D0">
        <w:t>paksu</w:t>
      </w:r>
      <w:r w:rsidR="00A92147" w:rsidRPr="006B02D0">
        <w:t>n</w:t>
      </w:r>
      <w:r w:rsidR="00626922" w:rsidRPr="006B02D0">
        <w:t xml:space="preserve">e kruuskatte (kulumiskiht 10 cm </w:t>
      </w:r>
      <w:r w:rsidR="00A92147" w:rsidRPr="006B02D0">
        <w:t xml:space="preserve">purustatud </w:t>
      </w:r>
      <w:r w:rsidR="00626922" w:rsidRPr="006B02D0">
        <w:t xml:space="preserve">kruusa fr. 0/32mm, pos 6 ja kandevkiht 20 cm </w:t>
      </w:r>
      <w:r w:rsidR="00A92147" w:rsidRPr="006B02D0">
        <w:t xml:space="preserve">sorteeritud </w:t>
      </w:r>
      <w:r w:rsidR="00626922" w:rsidRPr="006B02D0">
        <w:t xml:space="preserve">kruusa fr.0/63mm, pos </w:t>
      </w:r>
      <w:r w:rsidR="00A92147" w:rsidRPr="006B02D0">
        <w:t>4</w:t>
      </w:r>
      <w:r w:rsidR="00626922" w:rsidRPr="006B02D0">
        <w:t>)</w:t>
      </w:r>
      <w:r w:rsidR="00075837" w:rsidRPr="006B02D0">
        <w:t xml:space="preserve">. </w:t>
      </w:r>
      <w:r w:rsidR="00A92147" w:rsidRPr="006B02D0">
        <w:t>Teekatte rajatakse geotekstiilile</w:t>
      </w:r>
      <w:r w:rsidR="007A2FDA">
        <w:t xml:space="preserve"> (</w:t>
      </w:r>
      <w:r w:rsidR="007A2FDA" w:rsidRPr="007A2FDA">
        <w:t>Deklareeritud tõmbetugevus MD/CMD ≥20 kN/m, 5,0 m lai)</w:t>
      </w:r>
      <w:r w:rsidR="00075837" w:rsidRPr="006B02D0">
        <w:t>.</w:t>
      </w:r>
      <w:bookmarkEnd w:id="16"/>
      <w:r w:rsidR="00075837" w:rsidRPr="006B02D0">
        <w:t xml:space="preserve"> Ennem katendi ehitamist tuleb likvideerida</w:t>
      </w:r>
      <w:r w:rsidR="00F64B49" w:rsidRPr="006B02D0">
        <w:t xml:space="preserve"> </w:t>
      </w:r>
      <w:r w:rsidR="00075837" w:rsidRPr="006B02D0">
        <w:t>olemasoled teekraed. Katend tuleb korralikult tihendada ja anda selle pealiskihile 3,0%-line põikkalle.</w:t>
      </w:r>
    </w:p>
    <w:p w14:paraId="6D0B3787" w14:textId="33D89AC1" w:rsidR="001D2AC1" w:rsidRPr="006B02D0" w:rsidRDefault="00C220F3" w:rsidP="002D4594">
      <w:pPr>
        <w:suppressAutoHyphens w:val="0"/>
        <w:autoSpaceDE w:val="0"/>
        <w:autoSpaceDN w:val="0"/>
        <w:adjustRightInd w:val="0"/>
        <w:jc w:val="both"/>
      </w:pPr>
      <w:r w:rsidRPr="006B02D0">
        <w:t>T</w:t>
      </w:r>
      <w:r w:rsidR="00075837" w:rsidRPr="006B02D0">
        <w:t xml:space="preserve">eele </w:t>
      </w:r>
      <w:r w:rsidR="00F64B49" w:rsidRPr="006B02D0">
        <w:t>rajatakse</w:t>
      </w:r>
      <w:r w:rsidR="00075837" w:rsidRPr="006B02D0">
        <w:t xml:space="preserve"> </w:t>
      </w:r>
      <w:r w:rsidR="000F384C" w:rsidRPr="006B02D0">
        <w:t>23</w:t>
      </w:r>
      <w:r w:rsidR="00075837" w:rsidRPr="006B02D0">
        <w:t>x M3 tüüp mahasõidukohta ning</w:t>
      </w:r>
      <w:r w:rsidR="001D2AC1" w:rsidRPr="006B02D0">
        <w:t xml:space="preserve"> </w:t>
      </w:r>
      <w:r w:rsidR="000F384C" w:rsidRPr="006B02D0">
        <w:t>2</w:t>
      </w:r>
      <w:r w:rsidR="00075837" w:rsidRPr="006B02D0">
        <w:t xml:space="preserve">x </w:t>
      </w:r>
      <w:r w:rsidR="002D4594" w:rsidRPr="006B02D0">
        <w:t>teederistmik R-T ristmik</w:t>
      </w:r>
      <w:r w:rsidR="00075837" w:rsidRPr="006B02D0">
        <w:t xml:space="preserve">. </w:t>
      </w:r>
    </w:p>
    <w:p w14:paraId="08669647" w14:textId="274742D4" w:rsidR="00F90348" w:rsidRPr="00771EE3" w:rsidRDefault="00CC36A2" w:rsidP="0051518F">
      <w:pPr>
        <w:suppressAutoHyphens w:val="0"/>
        <w:autoSpaceDE w:val="0"/>
        <w:autoSpaceDN w:val="0"/>
        <w:adjustRightInd w:val="0"/>
        <w:jc w:val="both"/>
      </w:pPr>
      <w:r w:rsidRPr="00771EE3">
        <w:rPr>
          <w:b/>
          <w:bCs/>
        </w:rPr>
        <w:t>Teossaare</w:t>
      </w:r>
      <w:r w:rsidR="0051518F" w:rsidRPr="00771EE3">
        <w:rPr>
          <w:b/>
          <w:bCs/>
        </w:rPr>
        <w:t xml:space="preserve"> tee (</w:t>
      </w:r>
      <w:r w:rsidRPr="00771EE3">
        <w:rPr>
          <w:b/>
          <w:bCs/>
        </w:rPr>
        <w:t>0</w:t>
      </w:r>
      <w:r w:rsidR="000371F2" w:rsidRPr="00771EE3">
        <w:rPr>
          <w:b/>
          <w:bCs/>
        </w:rPr>
        <w:t>,</w:t>
      </w:r>
      <w:r w:rsidRPr="00771EE3">
        <w:rPr>
          <w:b/>
          <w:bCs/>
        </w:rPr>
        <w:t>47</w:t>
      </w:r>
      <w:r w:rsidR="000371F2" w:rsidRPr="00771EE3">
        <w:rPr>
          <w:b/>
          <w:bCs/>
        </w:rPr>
        <w:t xml:space="preserve"> km</w:t>
      </w:r>
      <w:r w:rsidR="0051518F" w:rsidRPr="00771EE3">
        <w:rPr>
          <w:b/>
          <w:bCs/>
        </w:rPr>
        <w:t>)</w:t>
      </w:r>
      <w:r w:rsidR="000371F2" w:rsidRPr="00771EE3">
        <w:t xml:space="preserve"> </w:t>
      </w:r>
      <w:r w:rsidR="00783D6D" w:rsidRPr="00771EE3">
        <w:t xml:space="preserve">Teossaare tee rekonstrueeritav lõik algab Rõusa-Käru riigitee nr 19244 ristumiskohast km 2,85   ja lõpeb ristumisel Võidula teega nr 9300513. </w:t>
      </w:r>
      <w:r w:rsidR="0051518F" w:rsidRPr="00771EE3">
        <w:t>Olemasolev teekatend on väikeautode jaoks heas seisukorras</w:t>
      </w:r>
      <w:r w:rsidR="001E0FF9" w:rsidRPr="00771EE3">
        <w:t xml:space="preserve">. </w:t>
      </w:r>
      <w:r w:rsidR="007A2FDA" w:rsidRPr="00771EE3">
        <w:t xml:space="preserve">Teossaare teele tuleb ehitada pealt laiusega 4,5 m laiune ja 30 cm paksune kruuskatte (kulumiskiht 10 cm purustatud kruusa fr. 0/32mm, pos 6 ja kandevkiht 20 cm </w:t>
      </w:r>
      <w:bookmarkStart w:id="17" w:name="_Hlk143175014"/>
      <w:r w:rsidR="007A2FDA" w:rsidRPr="00771EE3">
        <w:t>sorteeritud kruusa fr.0/63mm, pos 4</w:t>
      </w:r>
      <w:bookmarkEnd w:id="17"/>
      <w:r w:rsidR="007A2FDA" w:rsidRPr="00771EE3">
        <w:t xml:space="preserve">). Teekatte rajatakse geotekstiilile (Deklareeritud tõmbetugevus MD/CMD ≥20 kN/m, 5,0 m lai). </w:t>
      </w:r>
      <w:r w:rsidR="0051518F" w:rsidRPr="00771EE3">
        <w:t>Kruusakiht tuleb korralikult tihendada ja anda selle pealispinnale põikkalle 3,0 %. Ennem kattekihi ehitamist tuleb likvideerida olemasolevad teekraed.</w:t>
      </w:r>
      <w:r w:rsidR="00F90348" w:rsidRPr="00771EE3">
        <w:t xml:space="preserve"> </w:t>
      </w:r>
    </w:p>
    <w:p w14:paraId="7596EF55" w14:textId="33B7D268" w:rsidR="00D4433D" w:rsidRDefault="0051518F" w:rsidP="0051518F">
      <w:pPr>
        <w:suppressAutoHyphens w:val="0"/>
        <w:autoSpaceDE w:val="0"/>
        <w:autoSpaceDN w:val="0"/>
        <w:adjustRightInd w:val="0"/>
        <w:jc w:val="both"/>
      </w:pPr>
      <w:r w:rsidRPr="00771EE3">
        <w:t xml:space="preserve">Teele </w:t>
      </w:r>
      <w:r w:rsidR="00F90348" w:rsidRPr="00771EE3">
        <w:t>rajatakse</w:t>
      </w:r>
      <w:r w:rsidRPr="00771EE3">
        <w:t xml:space="preserve"> </w:t>
      </w:r>
      <w:r w:rsidR="00771EE3" w:rsidRPr="00771EE3">
        <w:t>4</w:t>
      </w:r>
      <w:r w:rsidRPr="00771EE3">
        <w:t>x M3 tüüpi mahasõidukohta.</w:t>
      </w:r>
    </w:p>
    <w:p w14:paraId="0F1F4337" w14:textId="77777777" w:rsidR="00516293" w:rsidRPr="00771EE3" w:rsidRDefault="00516293" w:rsidP="0051518F">
      <w:pPr>
        <w:suppressAutoHyphens w:val="0"/>
        <w:autoSpaceDE w:val="0"/>
        <w:autoSpaceDN w:val="0"/>
        <w:adjustRightInd w:val="0"/>
        <w:jc w:val="both"/>
      </w:pPr>
    </w:p>
    <w:p w14:paraId="11DBEDD6" w14:textId="77777777" w:rsidR="00902CDB" w:rsidRDefault="009F46A5" w:rsidP="00516293">
      <w:pPr>
        <w:suppressAutoHyphens w:val="0"/>
        <w:autoSpaceDE w:val="0"/>
        <w:autoSpaceDN w:val="0"/>
        <w:adjustRightInd w:val="0"/>
        <w:jc w:val="both"/>
      </w:pPr>
      <w:r w:rsidRPr="001E0FF9">
        <w:t xml:space="preserve">Riigitee </w:t>
      </w:r>
      <w:r w:rsidR="002B4207" w:rsidRPr="001E0FF9">
        <w:t xml:space="preserve">ning Võidula tee </w:t>
      </w:r>
      <w:r w:rsidR="001E0FF9" w:rsidRPr="001E0FF9">
        <w:t>ja Teossaare</w:t>
      </w:r>
      <w:r w:rsidRPr="001E0FF9">
        <w:t xml:space="preserve"> tee ühendamiseks on OÜ Teelahendused koostanud eraldi</w:t>
      </w:r>
      <w:r w:rsidR="00795ADA" w:rsidRPr="001E0FF9">
        <w:t xml:space="preserve"> </w:t>
      </w:r>
      <w:r w:rsidRPr="001E0FF9">
        <w:t>mahasõidukoha projekti</w:t>
      </w:r>
      <w:r w:rsidR="00AB0665" w:rsidRPr="001E0FF9">
        <w:t xml:space="preserve"> (</w:t>
      </w:r>
      <w:r w:rsidR="002B4207" w:rsidRPr="001E0FF9">
        <w:t xml:space="preserve">Pärnu maakond Põhja-Pärnumaa vald Kobra küla Riigitee 19244 Rõusa-Käru km 2,85 ja Teossaare tee ning Riigitee 19257 Vändra-Võidula km 6,59 ja Võidula tee ristumiskohtade rekonstrueerimise </w:t>
      </w:r>
      <w:r w:rsidR="00AB0665" w:rsidRPr="001E0FF9">
        <w:t xml:space="preserve">projekt </w:t>
      </w:r>
      <w:r w:rsidR="00AF4F81" w:rsidRPr="001E0FF9">
        <w:t xml:space="preserve">Töö </w:t>
      </w:r>
      <w:r w:rsidR="00183275" w:rsidRPr="001E0FF9">
        <w:t>nr PP-21-04</w:t>
      </w:r>
      <w:r w:rsidR="00AB0665" w:rsidRPr="001E0FF9">
        <w:t>)</w:t>
      </w:r>
      <w:r w:rsidRPr="001E0FF9">
        <w:t>.</w:t>
      </w:r>
    </w:p>
    <w:p w14:paraId="3025E1E7" w14:textId="6A53910D" w:rsidR="00F434FD" w:rsidRDefault="00F434FD" w:rsidP="00A730D4">
      <w:pPr>
        <w:suppressAutoHyphens w:val="0"/>
        <w:autoSpaceDE w:val="0"/>
        <w:autoSpaceDN w:val="0"/>
        <w:adjustRightInd w:val="0"/>
        <w:jc w:val="both"/>
      </w:pPr>
      <w:r>
        <w:t>Teossaare tee (</w:t>
      </w:r>
      <w:r w:rsidR="004D3F61" w:rsidRPr="004D3F61">
        <w:t>riigiteelt nr 19244 Rõusa-Käru km 2,85 vasakule</w:t>
      </w:r>
      <w:r>
        <w:t>)</w:t>
      </w:r>
      <w:r w:rsidR="00D846E3">
        <w:t xml:space="preserve"> u</w:t>
      </w:r>
      <w:r>
        <w:t>us mahasõit ehitatakse olemasolevaga samale kohale</w:t>
      </w:r>
      <w:r w:rsidR="00D846E3">
        <w:t xml:space="preserve"> </w:t>
      </w:r>
      <w:r>
        <w:t>võimalikult täisnurga all (110</w:t>
      </w:r>
      <w:r w:rsidR="00D846E3">
        <w:t>°</w:t>
      </w:r>
      <w:r>
        <w:t>)</w:t>
      </w:r>
      <w:r w:rsidR="00D846E3">
        <w:t xml:space="preserve"> riigiteega</w:t>
      </w:r>
      <w:r>
        <w:t xml:space="preserve">. </w:t>
      </w:r>
      <w:r w:rsidR="008E2AC5">
        <w:t>M</w:t>
      </w:r>
      <w:r w:rsidR="008E2AC5" w:rsidRPr="00703BE1">
        <w:t xml:space="preserve">ahasõiduteed </w:t>
      </w:r>
      <w:r w:rsidR="008E2AC5">
        <w:t>rajatakse</w:t>
      </w:r>
      <w:r w:rsidR="008E2AC5" w:rsidRPr="00703BE1">
        <w:t xml:space="preserve"> 18 m ulatuses riigitee katte servast a/b kattega ning edasi 19m </w:t>
      </w:r>
      <w:r w:rsidR="008E2AC5" w:rsidRPr="006A75B4">
        <w:t>kruuskattega.</w:t>
      </w:r>
    </w:p>
    <w:p w14:paraId="0CF4BC70" w14:textId="77777777" w:rsidR="008E2AC5" w:rsidRDefault="00F434FD" w:rsidP="00237611">
      <w:pPr>
        <w:suppressAutoHyphens w:val="0"/>
        <w:autoSpaceDE w:val="0"/>
        <w:autoSpaceDN w:val="0"/>
        <w:adjustRightInd w:val="0"/>
        <w:jc w:val="both"/>
      </w:pPr>
      <w:r>
        <w:lastRenderedPageBreak/>
        <w:t>Võidula tee (</w:t>
      </w:r>
      <w:r w:rsidR="004A5882" w:rsidRPr="004A5882">
        <w:t>riigiteelt nr 19257 Vändra-Võidula km 6,59 paremale</w:t>
      </w:r>
      <w:r>
        <w:t>)</w:t>
      </w:r>
      <w:r w:rsidR="00A730D4">
        <w:t xml:space="preserve"> u</w:t>
      </w:r>
      <w:r>
        <w:t>us mahasõit ehitatakse olemasolevaga samale kohale riigiteega täisnurga all.</w:t>
      </w:r>
      <w:r w:rsidR="008E2AC5">
        <w:t xml:space="preserve"> M</w:t>
      </w:r>
      <w:r w:rsidR="00703BE1" w:rsidRPr="006A75B4">
        <w:t xml:space="preserve">ahasõidutee rajatakse 33 m ulatuses riigitee katte servast kruuskattega. </w:t>
      </w:r>
    </w:p>
    <w:p w14:paraId="224CDBCA" w14:textId="414EF408" w:rsidR="00703BE1" w:rsidRDefault="006A75B4" w:rsidP="00237611">
      <w:pPr>
        <w:suppressAutoHyphens w:val="0"/>
        <w:autoSpaceDE w:val="0"/>
        <w:autoSpaceDN w:val="0"/>
        <w:adjustRightInd w:val="0"/>
        <w:jc w:val="both"/>
        <w:rPr>
          <w:highlight w:val="yellow"/>
        </w:rPr>
      </w:pPr>
      <w:r w:rsidRPr="006A75B4">
        <w:t>Ristumiskohtade pikikalle Teossaare teel on 2,0% ja Võidula teel 1,5%. A/B kattega juurdepääsuteele on ettenähtud kahepoolse põikkaldega 2,5%-ne A/B kate. Kruuskattega juurdepääsuteele on ettenähtud kahepoolse põikkaldega 3,0%-ne kruuskate.</w:t>
      </w:r>
    </w:p>
    <w:p w14:paraId="473503AD" w14:textId="682CF675" w:rsidR="00D10219" w:rsidRPr="00000A72" w:rsidRDefault="004C23F7" w:rsidP="00237611">
      <w:pPr>
        <w:suppressAutoHyphens w:val="0"/>
        <w:autoSpaceDE w:val="0"/>
        <w:autoSpaceDN w:val="0"/>
        <w:adjustRightInd w:val="0"/>
        <w:jc w:val="both"/>
      </w:pPr>
      <w:bookmarkStart w:id="18" w:name="_Hlk143083688"/>
      <w:r w:rsidRPr="00000A72">
        <w:t xml:space="preserve">Võidula juurdepääsuteede A/B kate </w:t>
      </w:r>
      <w:r w:rsidR="00D10B09" w:rsidRPr="00000A72">
        <w:t>konstruktsioon ülevalt alla</w:t>
      </w:r>
      <w:r w:rsidR="00167B33" w:rsidRPr="00000A72">
        <w:t xml:space="preserve"> on järgmine</w:t>
      </w:r>
      <w:r w:rsidR="00D10B09" w:rsidRPr="00000A72">
        <w:t>:</w:t>
      </w:r>
      <w:bookmarkEnd w:id="18"/>
    </w:p>
    <w:p w14:paraId="57DAD31F" w14:textId="357D2F61" w:rsidR="00D10219" w:rsidRPr="00000A72" w:rsidRDefault="00D10219" w:rsidP="00D10219">
      <w:pPr>
        <w:pStyle w:val="Loendilik"/>
        <w:numPr>
          <w:ilvl w:val="0"/>
          <w:numId w:val="8"/>
        </w:numPr>
        <w:suppressAutoHyphens w:val="0"/>
        <w:autoSpaceDE w:val="0"/>
        <w:autoSpaceDN w:val="0"/>
        <w:adjustRightInd w:val="0"/>
        <w:jc w:val="both"/>
      </w:pPr>
      <w:r w:rsidRPr="00000A72">
        <w:t>Tihe asfaltbetoon AC 16 surf h=</w:t>
      </w:r>
      <w:r w:rsidR="00237611" w:rsidRPr="00000A72">
        <w:t>9</w:t>
      </w:r>
      <w:r w:rsidRPr="00000A72">
        <w:t>cm</w:t>
      </w:r>
    </w:p>
    <w:p w14:paraId="7FDF3979" w14:textId="641D0FE3" w:rsidR="00D10219" w:rsidRPr="00000A72" w:rsidRDefault="00D10219" w:rsidP="00D10219">
      <w:pPr>
        <w:pStyle w:val="Loendilik"/>
        <w:numPr>
          <w:ilvl w:val="0"/>
          <w:numId w:val="8"/>
        </w:numPr>
        <w:suppressAutoHyphens w:val="0"/>
        <w:autoSpaceDE w:val="0"/>
        <w:autoSpaceDN w:val="0"/>
        <w:adjustRightInd w:val="0"/>
        <w:jc w:val="both"/>
      </w:pPr>
      <w:r w:rsidRPr="00000A72">
        <w:t>Killustikalus kiilumismeetodil fr 32/63 h=20cm</w:t>
      </w:r>
    </w:p>
    <w:p w14:paraId="31ACE373" w14:textId="4FB7BF6C" w:rsidR="00D10219" w:rsidRPr="00CD7982" w:rsidRDefault="00D10219" w:rsidP="00D10219">
      <w:pPr>
        <w:pStyle w:val="Loendilik"/>
        <w:numPr>
          <w:ilvl w:val="0"/>
          <w:numId w:val="8"/>
        </w:numPr>
        <w:suppressAutoHyphens w:val="0"/>
        <w:autoSpaceDE w:val="0"/>
        <w:autoSpaceDN w:val="0"/>
        <w:adjustRightInd w:val="0"/>
        <w:jc w:val="both"/>
      </w:pPr>
      <w:r w:rsidRPr="00CD7982">
        <w:t xml:space="preserve">Geotekstiil </w:t>
      </w:r>
      <w:r w:rsidR="00E91430" w:rsidRPr="00CD7982">
        <w:t>(Deklareeritud tõmbetugevus MD/CMD ≥20 kN/m, 5,0 m lai)</w:t>
      </w:r>
    </w:p>
    <w:p w14:paraId="509E87F8" w14:textId="533CD088" w:rsidR="00D10219" w:rsidRPr="00CD7982" w:rsidRDefault="00D10219" w:rsidP="00D10219">
      <w:pPr>
        <w:pStyle w:val="Loendilik"/>
        <w:numPr>
          <w:ilvl w:val="0"/>
          <w:numId w:val="8"/>
        </w:numPr>
        <w:suppressAutoHyphens w:val="0"/>
        <w:autoSpaceDE w:val="0"/>
        <w:autoSpaceDN w:val="0"/>
        <w:adjustRightInd w:val="0"/>
        <w:jc w:val="both"/>
      </w:pPr>
      <w:r w:rsidRPr="00CD7982">
        <w:t>Dreenkiht (</w:t>
      </w:r>
      <w:r w:rsidR="00CD7982" w:rsidRPr="00CD7982">
        <w:t>sorteeritud kruusa fr.0/63mm, pos 4</w:t>
      </w:r>
      <w:r w:rsidR="00CD7982">
        <w:t xml:space="preserve">, </w:t>
      </w:r>
      <w:r w:rsidRPr="00CD7982">
        <w:t>dreenivus min</w:t>
      </w:r>
      <w:r w:rsidR="00BD0F1E">
        <w:t>.</w:t>
      </w:r>
      <w:r w:rsidRPr="00CD7982">
        <w:t xml:space="preserve"> 1m/ööp) h=min20cm</w:t>
      </w:r>
    </w:p>
    <w:p w14:paraId="7AF5F5B4" w14:textId="63C40A27" w:rsidR="00D10219" w:rsidRPr="00CD7982" w:rsidRDefault="00D10219" w:rsidP="00D10219">
      <w:pPr>
        <w:pStyle w:val="Loendilik"/>
        <w:numPr>
          <w:ilvl w:val="0"/>
          <w:numId w:val="8"/>
        </w:numPr>
        <w:suppressAutoHyphens w:val="0"/>
        <w:autoSpaceDE w:val="0"/>
        <w:autoSpaceDN w:val="0"/>
        <w:adjustRightInd w:val="0"/>
        <w:jc w:val="both"/>
      </w:pPr>
      <w:r w:rsidRPr="00CD7982">
        <w:t>Aluspinnas – liiv</w:t>
      </w:r>
    </w:p>
    <w:p w14:paraId="48DFFE30" w14:textId="42C22B2A" w:rsidR="00D10219" w:rsidRPr="00E4780B" w:rsidRDefault="00086B7B" w:rsidP="00237611">
      <w:pPr>
        <w:suppressAutoHyphens w:val="0"/>
        <w:autoSpaceDE w:val="0"/>
        <w:autoSpaceDN w:val="0"/>
        <w:adjustRightInd w:val="0"/>
        <w:jc w:val="both"/>
      </w:pPr>
      <w:r w:rsidRPr="00E4780B">
        <w:t xml:space="preserve">Teossaare ja Võidula juurdepääsuteede kruuskate </w:t>
      </w:r>
      <w:r w:rsidR="00E91430" w:rsidRPr="00E4780B">
        <w:t>konstruktsioon ülevalt alla on järgmine:</w:t>
      </w:r>
    </w:p>
    <w:p w14:paraId="542764C2" w14:textId="01D306E6" w:rsidR="00D10219" w:rsidRPr="00E4780B" w:rsidRDefault="00D10219" w:rsidP="00D10219">
      <w:pPr>
        <w:pStyle w:val="Loendilik"/>
        <w:numPr>
          <w:ilvl w:val="0"/>
          <w:numId w:val="8"/>
        </w:numPr>
        <w:suppressAutoHyphens w:val="0"/>
        <w:autoSpaceDE w:val="0"/>
        <w:autoSpaceDN w:val="0"/>
        <w:adjustRightInd w:val="0"/>
        <w:jc w:val="both"/>
      </w:pPr>
      <w:r w:rsidRPr="00E4780B">
        <w:t xml:space="preserve">Purustatud kruus (fr 0/32 </w:t>
      </w:r>
      <w:r w:rsidR="00E91430" w:rsidRPr="00E4780B">
        <w:t>positsioon</w:t>
      </w:r>
      <w:r w:rsidRPr="00E4780B">
        <w:t xml:space="preserve"> nr 6) h=12cm</w:t>
      </w:r>
    </w:p>
    <w:p w14:paraId="065140D8" w14:textId="3736A94F" w:rsidR="00D10219" w:rsidRPr="00E4780B" w:rsidRDefault="00D10219" w:rsidP="00D10219">
      <w:pPr>
        <w:pStyle w:val="Loendilik"/>
        <w:numPr>
          <w:ilvl w:val="0"/>
          <w:numId w:val="8"/>
        </w:numPr>
        <w:suppressAutoHyphens w:val="0"/>
        <w:autoSpaceDE w:val="0"/>
        <w:autoSpaceDN w:val="0"/>
        <w:adjustRightInd w:val="0"/>
        <w:jc w:val="both"/>
      </w:pPr>
      <w:r w:rsidRPr="00E4780B">
        <w:t>Kruusalus (</w:t>
      </w:r>
      <w:r w:rsidR="00BD0F1E" w:rsidRPr="00E4780B">
        <w:t xml:space="preserve">sorteeritud kruusa fr.0/63mm, pos 4, </w:t>
      </w:r>
      <w:r w:rsidRPr="00E4780B">
        <w:t>dreenivus min</w:t>
      </w:r>
      <w:r w:rsidR="00BD0F1E" w:rsidRPr="00E4780B">
        <w:t>.</w:t>
      </w:r>
      <w:r w:rsidRPr="00E4780B">
        <w:t xml:space="preserve"> 1m/ööp) h=min20cm</w:t>
      </w:r>
    </w:p>
    <w:p w14:paraId="76315430" w14:textId="382EC0D9" w:rsidR="00D10219" w:rsidRPr="00E4780B" w:rsidRDefault="00D10219" w:rsidP="00D10219">
      <w:pPr>
        <w:pStyle w:val="Loendilik"/>
        <w:numPr>
          <w:ilvl w:val="0"/>
          <w:numId w:val="8"/>
        </w:numPr>
        <w:suppressAutoHyphens w:val="0"/>
        <w:autoSpaceDE w:val="0"/>
        <w:autoSpaceDN w:val="0"/>
        <w:adjustRightInd w:val="0"/>
        <w:jc w:val="both"/>
      </w:pPr>
      <w:r w:rsidRPr="00E4780B">
        <w:t xml:space="preserve">Geotekstiil </w:t>
      </w:r>
      <w:r w:rsidR="00E91430" w:rsidRPr="00E4780B">
        <w:t>(Deklareeritud tõmbetugevus MD/CMD ≥20 kN/m, 5,0 m lai)</w:t>
      </w:r>
    </w:p>
    <w:p w14:paraId="001EAA20" w14:textId="1C2738ED" w:rsidR="00D10B09" w:rsidRPr="00E4780B" w:rsidRDefault="00D10219" w:rsidP="00D10219">
      <w:pPr>
        <w:pStyle w:val="Loendilik"/>
        <w:numPr>
          <w:ilvl w:val="0"/>
          <w:numId w:val="8"/>
        </w:numPr>
        <w:suppressAutoHyphens w:val="0"/>
        <w:autoSpaceDE w:val="0"/>
        <w:autoSpaceDN w:val="0"/>
        <w:adjustRightInd w:val="0"/>
        <w:jc w:val="both"/>
      </w:pPr>
      <w:r w:rsidRPr="00E4780B">
        <w:t>Aluspinnas – liiv</w:t>
      </w:r>
    </w:p>
    <w:p w14:paraId="28776DB0" w14:textId="77777777" w:rsidR="00C67E06" w:rsidRPr="00E4780B" w:rsidRDefault="005D3A2D" w:rsidP="002C216F">
      <w:pPr>
        <w:suppressAutoHyphens w:val="0"/>
        <w:autoSpaceDE w:val="0"/>
        <w:autoSpaceDN w:val="0"/>
        <w:adjustRightInd w:val="0"/>
        <w:jc w:val="both"/>
      </w:pPr>
      <w:r w:rsidRPr="00E4780B">
        <w:t>Teossaare tee teekraavid suubuvad Rõusa-Käru riigitee truupi, mis on ette nähtud puhastada</w:t>
      </w:r>
      <w:r w:rsidR="002C216F" w:rsidRPr="00E4780B">
        <w:t>.</w:t>
      </w:r>
      <w:r w:rsidR="00444408" w:rsidRPr="00E4780B">
        <w:t xml:space="preserve"> </w:t>
      </w:r>
      <w:r w:rsidR="002C216F" w:rsidRPr="00E4780B">
        <w:t>Uued kraavid tuleb kaevata ja olemasolevad kraavid tuleb puhastada/süvistada vastavalt plaanilahenduses näidatud ulatuses.</w:t>
      </w:r>
      <w:r w:rsidR="00444408" w:rsidRPr="00E4780B">
        <w:t xml:space="preserve"> </w:t>
      </w:r>
    </w:p>
    <w:p w14:paraId="7589AE58" w14:textId="6D386B40" w:rsidR="00D10B09" w:rsidRPr="00E4780B" w:rsidRDefault="00D10B09" w:rsidP="002C216F">
      <w:pPr>
        <w:suppressAutoHyphens w:val="0"/>
        <w:autoSpaceDE w:val="0"/>
        <w:autoSpaceDN w:val="0"/>
        <w:adjustRightInd w:val="0"/>
        <w:jc w:val="both"/>
      </w:pPr>
      <w:r w:rsidRPr="00E4780B">
        <w:t>Mahasõidukoha peenrad tuleb kindlustada kruusaga (pos 6) 1 m laiuselt.</w:t>
      </w:r>
    </w:p>
    <w:p w14:paraId="340C8B52" w14:textId="77777777" w:rsidR="006E4FDA" w:rsidRPr="00E4780B" w:rsidRDefault="006E4FDA" w:rsidP="00333D29">
      <w:pPr>
        <w:suppressAutoHyphens w:val="0"/>
        <w:autoSpaceDE w:val="0"/>
        <w:autoSpaceDN w:val="0"/>
        <w:adjustRightInd w:val="0"/>
        <w:jc w:val="both"/>
      </w:pPr>
    </w:p>
    <w:p w14:paraId="2736B69A" w14:textId="0DE74FFF" w:rsidR="00333D29" w:rsidRPr="00DF28B2" w:rsidRDefault="00083119" w:rsidP="00333D29">
      <w:pPr>
        <w:suppressAutoHyphens w:val="0"/>
        <w:autoSpaceDE w:val="0"/>
        <w:autoSpaceDN w:val="0"/>
        <w:adjustRightInd w:val="0"/>
        <w:jc w:val="both"/>
      </w:pPr>
      <w:r w:rsidRPr="00E4780B">
        <w:t>Kõigile r</w:t>
      </w:r>
      <w:r w:rsidR="00333D29" w:rsidRPr="00E4780B">
        <w:t>istumiskohtadele paigaldatakse liiklusmärgid nr 221 "Anna teed" komplekt koos eelteavitusmärgiga 221+811</w:t>
      </w:r>
      <w:r w:rsidRPr="00E4780B">
        <w:t xml:space="preserve"> ja</w:t>
      </w:r>
      <w:r w:rsidR="00333D29" w:rsidRPr="00E4780B">
        <w:t xml:space="preserve"> liiklusmärk nr 644 "Tee nimetus" (2tk)</w:t>
      </w:r>
      <w:r w:rsidRPr="00E4780B">
        <w:t>.</w:t>
      </w:r>
      <w:r w:rsidR="00333D29" w:rsidRPr="00E4780B">
        <w:t xml:space="preserve"> </w:t>
      </w:r>
      <w:r w:rsidRPr="00E4780B">
        <w:t>Avalikult teelt</w:t>
      </w:r>
      <w:r w:rsidRPr="00DF28B2">
        <w:t xml:space="preserve"> </w:t>
      </w:r>
      <w:r w:rsidR="008972D0" w:rsidRPr="00DF28B2">
        <w:t>rekonstrueeritavale teele liikumisel paigaldatakse tee algusese</w:t>
      </w:r>
      <w:r w:rsidR="00333D29" w:rsidRPr="00DF28B2">
        <w:t xml:space="preserve"> liiklusmärk nr 341 "Massipiirang" komplekt koos lisateatetahvliga 891b "Välja arvatud RMK loal".</w:t>
      </w:r>
    </w:p>
    <w:p w14:paraId="5D386DAD" w14:textId="77777777" w:rsidR="00581D9E" w:rsidRPr="00AC3234" w:rsidRDefault="00581D9E" w:rsidP="006A77F2">
      <w:pPr>
        <w:suppressAutoHyphens w:val="0"/>
        <w:autoSpaceDE w:val="0"/>
        <w:autoSpaceDN w:val="0"/>
        <w:adjustRightInd w:val="0"/>
        <w:jc w:val="both"/>
        <w:rPr>
          <w:highlight w:val="yellow"/>
        </w:rPr>
      </w:pPr>
    </w:p>
    <w:p w14:paraId="69FBDF7A" w14:textId="748BED26" w:rsidR="002765B1" w:rsidRPr="00970CD0" w:rsidRDefault="0024060E" w:rsidP="0024060E">
      <w:pPr>
        <w:suppressAutoHyphens w:val="0"/>
        <w:autoSpaceDE w:val="0"/>
        <w:autoSpaceDN w:val="0"/>
        <w:adjustRightInd w:val="0"/>
        <w:jc w:val="both"/>
      </w:pPr>
      <w:r w:rsidRPr="00970CD0">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970CD0">
        <w:t xml:space="preserve"> </w:t>
      </w:r>
    </w:p>
    <w:p w14:paraId="0D416D71" w14:textId="77777777" w:rsidR="00F1307C" w:rsidRPr="00970CD0" w:rsidRDefault="00F1307C" w:rsidP="00741615">
      <w:pPr>
        <w:suppressAutoHyphens w:val="0"/>
        <w:autoSpaceDE w:val="0"/>
        <w:autoSpaceDN w:val="0"/>
        <w:adjustRightInd w:val="0"/>
        <w:jc w:val="both"/>
        <w:rPr>
          <w:lang w:eastAsia="et-EE"/>
        </w:rPr>
      </w:pPr>
    </w:p>
    <w:p w14:paraId="28EC3417" w14:textId="77777777" w:rsidR="0024060E" w:rsidRPr="00970CD0" w:rsidRDefault="0024060E" w:rsidP="0024060E">
      <w:pPr>
        <w:suppressAutoHyphens w:val="0"/>
        <w:autoSpaceDE w:val="0"/>
        <w:autoSpaceDN w:val="0"/>
        <w:adjustRightInd w:val="0"/>
        <w:jc w:val="both"/>
        <w:rPr>
          <w:color w:val="FF0000"/>
          <w:u w:val="single"/>
          <w:lang w:eastAsia="et-EE"/>
        </w:rPr>
      </w:pPr>
      <w:bookmarkStart w:id="19" w:name="_Hlk88829334"/>
      <w:r w:rsidRPr="00970CD0">
        <w:rPr>
          <w:color w:val="FF0000"/>
          <w:u w:val="single"/>
          <w:lang w:eastAsia="et-EE"/>
        </w:rPr>
        <w:t>Hankes tehtud muudatused võrreldes projektiga:</w:t>
      </w:r>
    </w:p>
    <w:p w14:paraId="08970E1B" w14:textId="77777777" w:rsidR="0024060E" w:rsidRPr="00970CD0" w:rsidRDefault="0024060E" w:rsidP="00D25E60">
      <w:pPr>
        <w:suppressAutoHyphens w:val="0"/>
        <w:autoSpaceDE w:val="0"/>
        <w:autoSpaceDN w:val="0"/>
        <w:adjustRightInd w:val="0"/>
        <w:jc w:val="both"/>
        <w:rPr>
          <w:color w:val="FF0000"/>
          <w:lang w:eastAsia="et-EE"/>
        </w:rPr>
      </w:pPr>
      <w:r w:rsidRPr="00970CD0">
        <w:rPr>
          <w:color w:val="FF0000"/>
          <w:lang w:eastAsia="et-EE"/>
        </w:rPr>
        <w:t>Ehituses kasutatakse erinevalt projektis toodud järgmisi erisusi:</w:t>
      </w:r>
    </w:p>
    <w:p w14:paraId="6CEA28DA" w14:textId="3942D842" w:rsidR="00605A6B" w:rsidRPr="00970CD0"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0" w:name="_Hlk89865129"/>
      <w:r w:rsidRPr="00970CD0">
        <w:rPr>
          <w:color w:val="FF0000"/>
          <w:lang w:eastAsia="et-EE"/>
        </w:rPr>
        <w:t xml:space="preserve">Projektis toodud </w:t>
      </w:r>
      <w:bookmarkEnd w:id="20"/>
      <w:r w:rsidRPr="00970CD0">
        <w:rPr>
          <w:color w:val="FF0000"/>
          <w:lang w:eastAsia="et-EE"/>
        </w:rPr>
        <w:t>truubi otsakute ehitamisel</w:t>
      </w:r>
      <w:bookmarkEnd w:id="19"/>
      <w:r w:rsidRPr="00970CD0">
        <w:rPr>
          <w:color w:val="FF0000"/>
          <w:lang w:eastAsia="et-EE"/>
        </w:rPr>
        <w:t xml:space="preserve">, nõlvade kindlustamisel jm. </w:t>
      </w:r>
      <w:r w:rsidR="00D25E60" w:rsidRPr="00970CD0">
        <w:rPr>
          <w:color w:val="FF0000"/>
          <w:lang w:eastAsia="et-EE"/>
        </w:rPr>
        <w:t>võib kasutada ainult erosioonitõkke matti, mis koosneb 100% kookoskiududest (350 g/m</w:t>
      </w:r>
      <w:r w:rsidR="00D25E60" w:rsidRPr="00970CD0">
        <w:rPr>
          <w:color w:val="FF0000"/>
          <w:vertAlign w:val="superscript"/>
          <w:lang w:eastAsia="et-EE"/>
        </w:rPr>
        <w:t>2</w:t>
      </w:r>
      <w:r w:rsidR="00D25E60" w:rsidRPr="00970CD0">
        <w:rPr>
          <w:color w:val="FF0000"/>
          <w:lang w:eastAsia="et-EE"/>
        </w:rPr>
        <w:t>) ja mille siduselemendiks on jute nöör/võrk. K</w:t>
      </w:r>
      <w:r w:rsidRPr="00970CD0">
        <w:rPr>
          <w:color w:val="FF0000"/>
          <w:lang w:eastAsia="et-EE"/>
        </w:rPr>
        <w:t>asutatav erosioonitõkke matti peab koosnema 100%</w:t>
      </w:r>
      <w:r w:rsidR="00742AF8" w:rsidRPr="00970CD0">
        <w:rPr>
          <w:color w:val="FF0000"/>
          <w:lang w:eastAsia="et-EE"/>
        </w:rPr>
        <w:t xml:space="preserve"> biolagunevast materjalist, mille eluiga on vähemalt 2 aastat.</w:t>
      </w:r>
      <w:r w:rsidRPr="00970CD0">
        <w:rPr>
          <w:color w:val="FF0000"/>
          <w:lang w:eastAsia="et-EE"/>
        </w:rPr>
        <w:t xml:space="preserve"> </w:t>
      </w:r>
      <w:r w:rsidR="00742AF8" w:rsidRPr="00970CD0">
        <w:rPr>
          <w:b/>
          <w:bCs/>
          <w:color w:val="FF0000"/>
          <w:lang w:eastAsia="et-EE"/>
        </w:rPr>
        <w:t xml:space="preserve">Erosioonitõkke matid, mis sisaldavad </w:t>
      </w:r>
      <w:r w:rsidR="00742AF8" w:rsidRPr="00970CD0">
        <w:rPr>
          <w:b/>
          <w:bCs/>
          <w:color w:val="FF0000"/>
          <w:u w:val="single"/>
          <w:lang w:eastAsia="et-EE"/>
        </w:rPr>
        <w:t>p</w:t>
      </w:r>
      <w:r w:rsidRPr="00970CD0">
        <w:rPr>
          <w:b/>
          <w:bCs/>
          <w:color w:val="FF0000"/>
          <w:u w:val="single"/>
          <w:lang w:eastAsia="et-EE"/>
        </w:rPr>
        <w:t>last</w:t>
      </w:r>
      <w:r w:rsidR="00663E1B" w:rsidRPr="00970CD0">
        <w:rPr>
          <w:b/>
          <w:bCs/>
          <w:color w:val="FF0000"/>
          <w:u w:val="single"/>
          <w:lang w:eastAsia="et-EE"/>
        </w:rPr>
        <w:t>ist sidus</w:t>
      </w:r>
      <w:r w:rsidRPr="00970CD0">
        <w:rPr>
          <w:b/>
          <w:bCs/>
          <w:color w:val="FF0000"/>
          <w:u w:val="single"/>
          <w:lang w:eastAsia="et-EE"/>
        </w:rPr>
        <w:t>nöör</w:t>
      </w:r>
      <w:r w:rsidR="00742AF8" w:rsidRPr="00970CD0">
        <w:rPr>
          <w:b/>
          <w:bCs/>
          <w:color w:val="FF0000"/>
          <w:u w:val="single"/>
          <w:lang w:eastAsia="et-EE"/>
        </w:rPr>
        <w:t>e</w:t>
      </w:r>
      <w:r w:rsidRPr="00970CD0">
        <w:rPr>
          <w:b/>
          <w:bCs/>
          <w:color w:val="FF0000"/>
          <w:u w:val="single"/>
          <w:lang w:eastAsia="et-EE"/>
        </w:rPr>
        <w:t>/võr</w:t>
      </w:r>
      <w:r w:rsidR="00D25E60" w:rsidRPr="00970CD0">
        <w:rPr>
          <w:b/>
          <w:bCs/>
          <w:color w:val="FF0000"/>
          <w:u w:val="single"/>
          <w:lang w:eastAsia="et-EE"/>
        </w:rPr>
        <w:t>k</w:t>
      </w:r>
      <w:r w:rsidRPr="00970CD0">
        <w:rPr>
          <w:b/>
          <w:bCs/>
          <w:color w:val="FF0000"/>
          <w:u w:val="single"/>
          <w:lang w:eastAsia="et-EE"/>
        </w:rPr>
        <w:t>u</w:t>
      </w:r>
      <w:r w:rsidR="00742AF8" w:rsidRPr="00970CD0">
        <w:rPr>
          <w:b/>
          <w:bCs/>
          <w:color w:val="FF0000"/>
          <w:u w:val="single"/>
          <w:lang w:eastAsia="et-EE"/>
        </w:rPr>
        <w:t>sid</w:t>
      </w:r>
      <w:r w:rsidRPr="00970CD0">
        <w:rPr>
          <w:b/>
          <w:bCs/>
          <w:color w:val="FF0000"/>
          <w:u w:val="single"/>
          <w:lang w:eastAsia="et-EE"/>
        </w:rPr>
        <w:t xml:space="preserve"> on keelatud.</w:t>
      </w:r>
    </w:p>
    <w:p w14:paraId="546F2A0D" w14:textId="11A582CA" w:rsidR="003F5C9D" w:rsidRPr="00970CD0"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970CD0">
        <w:rPr>
          <w:color w:val="FF0000"/>
          <w:lang w:eastAsia="et-EE"/>
        </w:rPr>
        <w:t>Otsakute ja nõlvade kindlustamisel võib kasutada hüdrokülvi, kuid see peab olema teostatud</w:t>
      </w:r>
      <w:r w:rsidRPr="00970CD0">
        <w:rPr>
          <w:b/>
          <w:bCs/>
          <w:color w:val="FF0000"/>
          <w:lang w:eastAsia="et-EE"/>
        </w:rPr>
        <w:t xml:space="preserve"> </w:t>
      </w:r>
      <w:r w:rsidRPr="00970CD0">
        <w:rPr>
          <w:b/>
          <w:bCs/>
          <w:color w:val="FF0000"/>
          <w:u w:val="single"/>
          <w:lang w:eastAsia="et-EE"/>
        </w:rPr>
        <w:t>50 päeva</w:t>
      </w:r>
      <w:r w:rsidRPr="00970CD0">
        <w:rPr>
          <w:b/>
          <w:bCs/>
          <w:color w:val="FF0000"/>
          <w:lang w:eastAsia="et-EE"/>
        </w:rPr>
        <w:t xml:space="preserve"> </w:t>
      </w:r>
      <w:r w:rsidRPr="00970CD0">
        <w:rPr>
          <w:color w:val="FF0000"/>
          <w:lang w:eastAsia="et-EE"/>
        </w:rPr>
        <w:t>enne ehituse lõpptähtaega ja ehituse üle andes peab otsakul/kindlustusel</w:t>
      </w:r>
      <w:r w:rsidRPr="00970CD0">
        <w:rPr>
          <w:b/>
          <w:bCs/>
          <w:color w:val="FF0000"/>
          <w:lang w:eastAsia="et-EE"/>
        </w:rPr>
        <w:t xml:space="preserve"> </w:t>
      </w:r>
      <w:r w:rsidRPr="00970CD0">
        <w:rPr>
          <w:b/>
          <w:bCs/>
          <w:color w:val="FF0000"/>
          <w:u w:val="single"/>
          <w:lang w:eastAsia="et-EE"/>
        </w:rPr>
        <w:t>kasvama ühtlane elujõuline haljastus.</w:t>
      </w:r>
    </w:p>
    <w:p w14:paraId="34683FCD" w14:textId="64D21684" w:rsidR="00A7002E"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970CD0">
        <w:rPr>
          <w:color w:val="FF0000"/>
          <w:lang w:eastAsia="et-EE"/>
        </w:rPr>
        <w:t xml:space="preserve">Projektis toodud truubi otsakute ja kivikindlustuste ehitamisel </w:t>
      </w:r>
      <w:r w:rsidRPr="00970CD0">
        <w:rPr>
          <w:b/>
          <w:bCs/>
          <w:color w:val="FF0000"/>
          <w:u w:val="single"/>
          <w:lang w:eastAsia="et-EE"/>
        </w:rPr>
        <w:t>on keelatud geotekstiilide kasutamine</w:t>
      </w:r>
      <w:r w:rsidRPr="00970CD0">
        <w:rPr>
          <w:color w:val="FF0000"/>
          <w:lang w:eastAsia="et-EE"/>
        </w:rPr>
        <w:t xml:space="preserve"> kivikindlustuste kivide all.</w:t>
      </w:r>
    </w:p>
    <w:p w14:paraId="7346A232" w14:textId="77777777" w:rsidR="000C5CCF" w:rsidRPr="00163626" w:rsidRDefault="000C5CCF" w:rsidP="000C5CC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Pr="00A47466">
        <w:rPr>
          <w:color w:val="FF0000"/>
          <w:lang w:eastAsia="et-EE"/>
        </w:rPr>
        <w:t>kruus fr.0/63 (positsioon nr.3)</w:t>
      </w:r>
      <w:r w:rsidRPr="00163626">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w:t>
      </w:r>
      <w:r w:rsidRPr="00163626">
        <w:rPr>
          <w:color w:val="FF0000"/>
          <w:lang w:eastAsia="et-EE"/>
        </w:rPr>
        <w:lastRenderedPageBreak/>
        <w:t>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0C5CCF" w:rsidRPr="00163626" w14:paraId="124CA900" w14:textId="77777777" w:rsidTr="009E235F">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9555E" w14:textId="77777777" w:rsidR="000C5CCF" w:rsidRPr="00163626" w:rsidRDefault="000C5CCF" w:rsidP="009E235F">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DCE513" w14:textId="77777777" w:rsidR="000C5CCF" w:rsidRPr="00163626" w:rsidRDefault="000C5CCF" w:rsidP="009E235F">
            <w:pPr>
              <w:suppressAutoHyphens w:val="0"/>
              <w:jc w:val="center"/>
              <w:rPr>
                <w:color w:val="FF0000"/>
                <w:lang w:eastAsia="et-EE"/>
              </w:rPr>
            </w:pPr>
            <w:r w:rsidRPr="00163626">
              <w:rPr>
                <w:color w:val="FF0000"/>
                <w:lang w:eastAsia="et-EE"/>
              </w:rPr>
              <w:t>Sõela ava, mm</w:t>
            </w:r>
          </w:p>
        </w:tc>
      </w:tr>
      <w:tr w:rsidR="000C5CCF" w:rsidRPr="00163626" w14:paraId="7CFEFCD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21FC2717" w14:textId="77777777" w:rsidR="000C5CCF" w:rsidRPr="00163626" w:rsidRDefault="000C5CCF" w:rsidP="009E235F">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61746FC6" w14:textId="77777777" w:rsidR="000C5CCF" w:rsidRPr="00163626" w:rsidRDefault="000C5CCF" w:rsidP="009E235F">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4AF0F7A4" w14:textId="77777777" w:rsidR="000C5CCF" w:rsidRPr="00163626" w:rsidRDefault="000C5CCF" w:rsidP="009E235F">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195919F5" w14:textId="77777777" w:rsidR="000C5CCF" w:rsidRPr="00163626" w:rsidRDefault="000C5CCF" w:rsidP="009E235F">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0A459B82"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2B6B72FD" w14:textId="77777777" w:rsidR="000C5CCF" w:rsidRPr="00163626" w:rsidRDefault="000C5CCF" w:rsidP="009E235F">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5427268E" w14:textId="77777777" w:rsidR="000C5CCF" w:rsidRPr="00163626" w:rsidRDefault="000C5CCF" w:rsidP="009E235F">
            <w:pPr>
              <w:suppressAutoHyphens w:val="0"/>
              <w:jc w:val="center"/>
              <w:rPr>
                <w:color w:val="FF0000"/>
                <w:lang w:eastAsia="et-EE"/>
              </w:rPr>
            </w:pPr>
            <w:r w:rsidRPr="00163626">
              <w:rPr>
                <w:color w:val="FF0000"/>
                <w:lang w:eastAsia="et-EE"/>
              </w:rPr>
              <w:t>31,5</w:t>
            </w:r>
          </w:p>
        </w:tc>
      </w:tr>
      <w:tr w:rsidR="000C5CCF" w:rsidRPr="00163626" w14:paraId="336B04E5" w14:textId="77777777" w:rsidTr="009E235F">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5D36831E" w14:textId="77777777" w:rsidR="000C5CCF" w:rsidRPr="00163626" w:rsidRDefault="000C5CCF" w:rsidP="009E235F">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F510CF6" w14:textId="77777777" w:rsidR="000C5CCF" w:rsidRPr="00163626" w:rsidRDefault="000C5CCF" w:rsidP="009E235F">
            <w:pPr>
              <w:suppressAutoHyphens w:val="0"/>
              <w:jc w:val="center"/>
              <w:rPr>
                <w:color w:val="FF0000"/>
                <w:lang w:eastAsia="et-EE"/>
              </w:rPr>
            </w:pPr>
            <w:r w:rsidRPr="00163626">
              <w:rPr>
                <w:color w:val="FF0000"/>
                <w:lang w:eastAsia="et-EE"/>
              </w:rPr>
              <w:t>Hälve sõelal, massi-%</w:t>
            </w:r>
          </w:p>
        </w:tc>
      </w:tr>
      <w:tr w:rsidR="000C5CCF" w:rsidRPr="00163626" w14:paraId="07B41D60" w14:textId="77777777" w:rsidTr="009E235F">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BA7A2A1" w14:textId="77777777" w:rsidR="000C5CCF" w:rsidRPr="00163626" w:rsidRDefault="000C5CCF" w:rsidP="009E235F">
            <w:pPr>
              <w:suppressAutoHyphens w:val="0"/>
              <w:rPr>
                <w:color w:val="FF0000"/>
                <w:lang w:eastAsia="et-EE"/>
              </w:rPr>
            </w:pPr>
            <w:r w:rsidRPr="00163626">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5916C15F"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9052CE8" w14:textId="77777777" w:rsidR="000C5CCF" w:rsidRPr="00163626" w:rsidRDefault="000C5CCF" w:rsidP="009E235F">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698A07D"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851BDF2" w14:textId="77777777" w:rsidR="000C5CCF" w:rsidRPr="00163626" w:rsidRDefault="000C5CCF" w:rsidP="009E235F">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12F09AEC" w14:textId="77777777" w:rsidR="000C5CCF" w:rsidRPr="00163626" w:rsidRDefault="000C5CCF" w:rsidP="009E235F">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33741771" w14:textId="77777777" w:rsidR="000C5CCF" w:rsidRPr="00163626" w:rsidRDefault="000C5CCF" w:rsidP="009E235F">
            <w:pPr>
              <w:suppressAutoHyphens w:val="0"/>
              <w:jc w:val="center"/>
              <w:rPr>
                <w:color w:val="FF0000"/>
                <w:lang w:eastAsia="et-EE"/>
              </w:rPr>
            </w:pPr>
            <w:r w:rsidRPr="00163626">
              <w:rPr>
                <w:color w:val="FF0000"/>
                <w:lang w:eastAsia="et-EE"/>
              </w:rPr>
              <w:t>+/-8</w:t>
            </w:r>
          </w:p>
        </w:tc>
      </w:tr>
    </w:tbl>
    <w:p w14:paraId="6E2E1F3D" w14:textId="77777777" w:rsidR="00D34279" w:rsidRPr="00970CD0" w:rsidRDefault="00D34279" w:rsidP="00A67AE4">
      <w:pPr>
        <w:suppressAutoHyphens w:val="0"/>
        <w:autoSpaceDE w:val="0"/>
        <w:autoSpaceDN w:val="0"/>
        <w:adjustRightInd w:val="0"/>
        <w:jc w:val="both"/>
        <w:rPr>
          <w:lang w:eastAsia="et-EE"/>
        </w:rPr>
      </w:pPr>
    </w:p>
    <w:p w14:paraId="7A7164A9" w14:textId="23528C28"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bookmarkStart w:id="21" w:name="_Hlk143070118"/>
      <w:r w:rsidR="00553C2A" w:rsidRPr="00553C2A">
        <w:rPr>
          <w:b/>
          <w:bCs/>
        </w:rPr>
        <w:t>Projekteerimisbüroo Maa ja Vesi AS</w:t>
      </w:r>
      <w:r w:rsidR="00553C2A" w:rsidRPr="00B82A12">
        <w:t xml:space="preserve"> poolt koostatud „</w:t>
      </w:r>
      <w:r w:rsidR="007E0891" w:rsidRPr="007E0891">
        <w:t xml:space="preserve">Teossaare </w:t>
      </w:r>
      <w:r w:rsidR="007E0891">
        <w:t>maaparandussüsteemi</w:t>
      </w:r>
      <w:r w:rsidR="00553C2A" w:rsidRPr="00B82A12">
        <w:t xml:space="preserve"> maaparandusehitiste</w:t>
      </w:r>
      <w:bookmarkEnd w:id="21"/>
      <w:r w:rsidR="007E0891">
        <w:t xml:space="preserve"> ja teede</w:t>
      </w:r>
      <w:r w:rsidR="00553C2A" w:rsidRPr="00B82A12">
        <w:t xml:space="preserve"> rekonstrueerimise 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3F0BD70" w:rsidR="005E2201" w:rsidRPr="002E4E98" w:rsidRDefault="005E2201" w:rsidP="00A445AE">
      <w:pPr>
        <w:jc w:val="both"/>
        <w:rPr>
          <w:color w:val="000000"/>
        </w:rPr>
      </w:pPr>
      <w:r w:rsidRPr="002E4E98">
        <w:rPr>
          <w:color w:val="000000"/>
        </w:rPr>
        <w:t xml:space="preserve">Objektiga on võimalik tutvuda: metsaparandaja </w:t>
      </w:r>
      <w:r w:rsidR="007759E2" w:rsidRPr="00D30DB0">
        <w:t xml:space="preserve">Enn Raav tel: 56479639; e-post: </w:t>
      </w:r>
      <w:hyperlink r:id="rId10" w:history="1">
        <w:r w:rsidR="007759E2" w:rsidRPr="00D30DB0">
          <w:rPr>
            <w:rStyle w:val="Hperlink"/>
          </w:rPr>
          <w:t>enn.raav@rmk.ee</w:t>
        </w:r>
      </w:hyperlink>
      <w:r w:rsidR="007759E2">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lastRenderedPageBreak/>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7B25C" w14:textId="77777777" w:rsidR="00D6380C" w:rsidRDefault="00D6380C">
      <w:r>
        <w:separator/>
      </w:r>
    </w:p>
  </w:endnote>
  <w:endnote w:type="continuationSeparator" w:id="0">
    <w:p w14:paraId="0EDE9D17" w14:textId="77777777" w:rsidR="00D6380C" w:rsidRDefault="00D63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11027" w14:textId="77777777" w:rsidR="00D6380C" w:rsidRDefault="00D6380C">
      <w:r>
        <w:separator/>
      </w:r>
    </w:p>
  </w:footnote>
  <w:footnote w:type="continuationSeparator" w:id="0">
    <w:p w14:paraId="23EAE8A5" w14:textId="77777777" w:rsidR="00D6380C" w:rsidRDefault="00D63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F3B2C45" w:rsidR="00E15B6A" w:rsidRPr="00DB67AA" w:rsidRDefault="00473EEA" w:rsidP="000455C0">
    <w:pPr>
      <w:rPr>
        <w:bCs/>
        <w:i/>
      </w:rPr>
    </w:pPr>
    <w:r w:rsidRPr="00473EEA">
      <w:rPr>
        <w:bCs/>
        <w:i/>
      </w:rPr>
      <w:t>Teossaare</w:t>
    </w:r>
    <w:r w:rsidR="000455C0" w:rsidRPr="000455C0">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1"/>
  </w:num>
  <w:num w:numId="4" w16cid:durableId="288512512">
    <w:abstractNumId w:val="12"/>
  </w:num>
  <w:num w:numId="5" w16cid:durableId="358094909">
    <w:abstractNumId w:val="6"/>
  </w:num>
  <w:num w:numId="6" w16cid:durableId="1004746632">
    <w:abstractNumId w:val="8"/>
  </w:num>
  <w:num w:numId="7" w16cid:durableId="101993393">
    <w:abstractNumId w:val="14"/>
  </w:num>
  <w:num w:numId="8" w16cid:durableId="2040811496">
    <w:abstractNumId w:val="9"/>
  </w:num>
  <w:num w:numId="9" w16cid:durableId="1753619410">
    <w:abstractNumId w:val="13"/>
  </w:num>
  <w:num w:numId="10" w16cid:durableId="1362583618">
    <w:abstractNumId w:val="7"/>
  </w:num>
  <w:num w:numId="11" w16cid:durableId="1069689841">
    <w:abstractNumId w:val="15"/>
  </w:num>
  <w:num w:numId="12" w16cid:durableId="439836798">
    <w:abstractNumId w:val="4"/>
  </w:num>
  <w:num w:numId="13" w16cid:durableId="327172847">
    <w:abstractNumId w:val="5"/>
  </w:num>
  <w:num w:numId="14" w16cid:durableId="157419807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371F2"/>
    <w:rsid w:val="00040158"/>
    <w:rsid w:val="0004239B"/>
    <w:rsid w:val="000433B2"/>
    <w:rsid w:val="00043CE0"/>
    <w:rsid w:val="00044336"/>
    <w:rsid w:val="0004461C"/>
    <w:rsid w:val="0004536B"/>
    <w:rsid w:val="000455C0"/>
    <w:rsid w:val="00045C44"/>
    <w:rsid w:val="000474F8"/>
    <w:rsid w:val="00050406"/>
    <w:rsid w:val="000515ED"/>
    <w:rsid w:val="00053864"/>
    <w:rsid w:val="00053B6E"/>
    <w:rsid w:val="00054748"/>
    <w:rsid w:val="00055795"/>
    <w:rsid w:val="00055844"/>
    <w:rsid w:val="00060F78"/>
    <w:rsid w:val="000617E7"/>
    <w:rsid w:val="00062902"/>
    <w:rsid w:val="00062E81"/>
    <w:rsid w:val="00063C5E"/>
    <w:rsid w:val="00064C7C"/>
    <w:rsid w:val="00067748"/>
    <w:rsid w:val="000679CF"/>
    <w:rsid w:val="00067CF8"/>
    <w:rsid w:val="00071DA5"/>
    <w:rsid w:val="00072694"/>
    <w:rsid w:val="000741C8"/>
    <w:rsid w:val="00074BFF"/>
    <w:rsid w:val="00074D55"/>
    <w:rsid w:val="00075837"/>
    <w:rsid w:val="000759F7"/>
    <w:rsid w:val="0007781E"/>
    <w:rsid w:val="00081542"/>
    <w:rsid w:val="00081C19"/>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7159"/>
    <w:rsid w:val="000976AE"/>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ACB"/>
    <w:rsid w:val="000D7567"/>
    <w:rsid w:val="000E0D03"/>
    <w:rsid w:val="000E0D3F"/>
    <w:rsid w:val="000E0DFA"/>
    <w:rsid w:val="000E0FC7"/>
    <w:rsid w:val="000E129C"/>
    <w:rsid w:val="000E2233"/>
    <w:rsid w:val="000E2E51"/>
    <w:rsid w:val="000E4CD7"/>
    <w:rsid w:val="000E5514"/>
    <w:rsid w:val="000E5532"/>
    <w:rsid w:val="000E62E9"/>
    <w:rsid w:val="000E71D8"/>
    <w:rsid w:val="000E773A"/>
    <w:rsid w:val="000E782E"/>
    <w:rsid w:val="000F10A4"/>
    <w:rsid w:val="000F1448"/>
    <w:rsid w:val="000F1872"/>
    <w:rsid w:val="000F26B4"/>
    <w:rsid w:val="000F2C9D"/>
    <w:rsid w:val="000F384C"/>
    <w:rsid w:val="000F5282"/>
    <w:rsid w:val="000F6351"/>
    <w:rsid w:val="000F6AF9"/>
    <w:rsid w:val="000F72B5"/>
    <w:rsid w:val="000F7DAA"/>
    <w:rsid w:val="0010181F"/>
    <w:rsid w:val="001049B5"/>
    <w:rsid w:val="00105A31"/>
    <w:rsid w:val="0010695B"/>
    <w:rsid w:val="00106C63"/>
    <w:rsid w:val="00110E61"/>
    <w:rsid w:val="00111E0A"/>
    <w:rsid w:val="00111F16"/>
    <w:rsid w:val="00113F93"/>
    <w:rsid w:val="00114612"/>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1442"/>
    <w:rsid w:val="00142B95"/>
    <w:rsid w:val="001431B5"/>
    <w:rsid w:val="001446BA"/>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B33"/>
    <w:rsid w:val="00170D03"/>
    <w:rsid w:val="00172102"/>
    <w:rsid w:val="00172D6C"/>
    <w:rsid w:val="001758ED"/>
    <w:rsid w:val="00176BD6"/>
    <w:rsid w:val="001771E9"/>
    <w:rsid w:val="0017729F"/>
    <w:rsid w:val="00177793"/>
    <w:rsid w:val="001778BA"/>
    <w:rsid w:val="00177AAB"/>
    <w:rsid w:val="00177C05"/>
    <w:rsid w:val="00177DC5"/>
    <w:rsid w:val="0018010C"/>
    <w:rsid w:val="0018159D"/>
    <w:rsid w:val="001818F4"/>
    <w:rsid w:val="00183275"/>
    <w:rsid w:val="001840C5"/>
    <w:rsid w:val="00184DCA"/>
    <w:rsid w:val="00186A9E"/>
    <w:rsid w:val="00186BED"/>
    <w:rsid w:val="0018716B"/>
    <w:rsid w:val="00192CCF"/>
    <w:rsid w:val="0019393A"/>
    <w:rsid w:val="00194892"/>
    <w:rsid w:val="00196020"/>
    <w:rsid w:val="001976E1"/>
    <w:rsid w:val="00197A0E"/>
    <w:rsid w:val="001A0251"/>
    <w:rsid w:val="001A07D2"/>
    <w:rsid w:val="001A12D3"/>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DB8"/>
    <w:rsid w:val="001E22CC"/>
    <w:rsid w:val="001E5309"/>
    <w:rsid w:val="001E55EA"/>
    <w:rsid w:val="001E577A"/>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AE9"/>
    <w:rsid w:val="00200B61"/>
    <w:rsid w:val="00200CF8"/>
    <w:rsid w:val="0020103B"/>
    <w:rsid w:val="002011A6"/>
    <w:rsid w:val="0020255A"/>
    <w:rsid w:val="00203767"/>
    <w:rsid w:val="00204B03"/>
    <w:rsid w:val="0020608E"/>
    <w:rsid w:val="00206576"/>
    <w:rsid w:val="002067D1"/>
    <w:rsid w:val="002073BB"/>
    <w:rsid w:val="0021065F"/>
    <w:rsid w:val="00211846"/>
    <w:rsid w:val="002120A3"/>
    <w:rsid w:val="0021233F"/>
    <w:rsid w:val="00212C6A"/>
    <w:rsid w:val="00214477"/>
    <w:rsid w:val="00214D62"/>
    <w:rsid w:val="00215350"/>
    <w:rsid w:val="00215768"/>
    <w:rsid w:val="0021746E"/>
    <w:rsid w:val="002178C5"/>
    <w:rsid w:val="002201B0"/>
    <w:rsid w:val="002206B6"/>
    <w:rsid w:val="00223AA5"/>
    <w:rsid w:val="00223C44"/>
    <w:rsid w:val="002240B8"/>
    <w:rsid w:val="00226667"/>
    <w:rsid w:val="00226B7A"/>
    <w:rsid w:val="00227241"/>
    <w:rsid w:val="00227F44"/>
    <w:rsid w:val="00230147"/>
    <w:rsid w:val="00230392"/>
    <w:rsid w:val="002303B3"/>
    <w:rsid w:val="002323A7"/>
    <w:rsid w:val="00233297"/>
    <w:rsid w:val="00233438"/>
    <w:rsid w:val="00233D9C"/>
    <w:rsid w:val="00235B7A"/>
    <w:rsid w:val="002364D1"/>
    <w:rsid w:val="00237611"/>
    <w:rsid w:val="00237CE4"/>
    <w:rsid w:val="00237E3D"/>
    <w:rsid w:val="00237FAB"/>
    <w:rsid w:val="002400FD"/>
    <w:rsid w:val="0024060E"/>
    <w:rsid w:val="002411BC"/>
    <w:rsid w:val="00243327"/>
    <w:rsid w:val="0024412C"/>
    <w:rsid w:val="00244DC2"/>
    <w:rsid w:val="002462C1"/>
    <w:rsid w:val="0024657B"/>
    <w:rsid w:val="002472E8"/>
    <w:rsid w:val="0025427B"/>
    <w:rsid w:val="0025438B"/>
    <w:rsid w:val="00254970"/>
    <w:rsid w:val="002549D8"/>
    <w:rsid w:val="002562D1"/>
    <w:rsid w:val="0025680B"/>
    <w:rsid w:val="00256F5C"/>
    <w:rsid w:val="002570BB"/>
    <w:rsid w:val="00257ACC"/>
    <w:rsid w:val="002605EC"/>
    <w:rsid w:val="00260718"/>
    <w:rsid w:val="00260A5E"/>
    <w:rsid w:val="00261B34"/>
    <w:rsid w:val="00262BEC"/>
    <w:rsid w:val="00264610"/>
    <w:rsid w:val="00266B97"/>
    <w:rsid w:val="00266E57"/>
    <w:rsid w:val="002670AD"/>
    <w:rsid w:val="002706D0"/>
    <w:rsid w:val="00271D8C"/>
    <w:rsid w:val="00272775"/>
    <w:rsid w:val="00272E04"/>
    <w:rsid w:val="00274144"/>
    <w:rsid w:val="00275776"/>
    <w:rsid w:val="002765B1"/>
    <w:rsid w:val="00276ACD"/>
    <w:rsid w:val="00280C86"/>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4207"/>
    <w:rsid w:val="002B5018"/>
    <w:rsid w:val="002B58D1"/>
    <w:rsid w:val="002B592B"/>
    <w:rsid w:val="002B5FE7"/>
    <w:rsid w:val="002B78AA"/>
    <w:rsid w:val="002C1F33"/>
    <w:rsid w:val="002C207D"/>
    <w:rsid w:val="002C216F"/>
    <w:rsid w:val="002C2B26"/>
    <w:rsid w:val="002C2E8B"/>
    <w:rsid w:val="002C30EC"/>
    <w:rsid w:val="002C3271"/>
    <w:rsid w:val="002C63EA"/>
    <w:rsid w:val="002D0593"/>
    <w:rsid w:val="002D1334"/>
    <w:rsid w:val="002D19FF"/>
    <w:rsid w:val="002D2EE1"/>
    <w:rsid w:val="002D37B5"/>
    <w:rsid w:val="002D3886"/>
    <w:rsid w:val="002D4594"/>
    <w:rsid w:val="002D45CB"/>
    <w:rsid w:val="002D4939"/>
    <w:rsid w:val="002D5D26"/>
    <w:rsid w:val="002D5E95"/>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1B91"/>
    <w:rsid w:val="00302A97"/>
    <w:rsid w:val="00304042"/>
    <w:rsid w:val="0030479C"/>
    <w:rsid w:val="00305294"/>
    <w:rsid w:val="00305426"/>
    <w:rsid w:val="003106DF"/>
    <w:rsid w:val="0031086A"/>
    <w:rsid w:val="0031586D"/>
    <w:rsid w:val="00315F13"/>
    <w:rsid w:val="0031661A"/>
    <w:rsid w:val="00317A06"/>
    <w:rsid w:val="00317F5B"/>
    <w:rsid w:val="00321824"/>
    <w:rsid w:val="00321A7E"/>
    <w:rsid w:val="00323017"/>
    <w:rsid w:val="00323E08"/>
    <w:rsid w:val="003259C8"/>
    <w:rsid w:val="00326AF2"/>
    <w:rsid w:val="00327417"/>
    <w:rsid w:val="003279ED"/>
    <w:rsid w:val="00327A23"/>
    <w:rsid w:val="00327C85"/>
    <w:rsid w:val="0033042C"/>
    <w:rsid w:val="00330E2F"/>
    <w:rsid w:val="00330E3D"/>
    <w:rsid w:val="0033134E"/>
    <w:rsid w:val="00331565"/>
    <w:rsid w:val="00332044"/>
    <w:rsid w:val="00332251"/>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32B0"/>
    <w:rsid w:val="003E347D"/>
    <w:rsid w:val="003E3B8B"/>
    <w:rsid w:val="003E4967"/>
    <w:rsid w:val="003E4C0C"/>
    <w:rsid w:val="003E4F02"/>
    <w:rsid w:val="003E58A9"/>
    <w:rsid w:val="003E5DDD"/>
    <w:rsid w:val="003E601D"/>
    <w:rsid w:val="003E60FE"/>
    <w:rsid w:val="003E627E"/>
    <w:rsid w:val="003E7BFE"/>
    <w:rsid w:val="003E7F8C"/>
    <w:rsid w:val="003F1E8F"/>
    <w:rsid w:val="003F2429"/>
    <w:rsid w:val="003F2A8D"/>
    <w:rsid w:val="003F38DF"/>
    <w:rsid w:val="003F4E9C"/>
    <w:rsid w:val="003F5576"/>
    <w:rsid w:val="003F5C9D"/>
    <w:rsid w:val="003F5E4B"/>
    <w:rsid w:val="003F670C"/>
    <w:rsid w:val="003F7419"/>
    <w:rsid w:val="003F7FCE"/>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8DA"/>
    <w:rsid w:val="00434B3D"/>
    <w:rsid w:val="00436D76"/>
    <w:rsid w:val="004422FD"/>
    <w:rsid w:val="00444316"/>
    <w:rsid w:val="0044438F"/>
    <w:rsid w:val="00444408"/>
    <w:rsid w:val="00444660"/>
    <w:rsid w:val="004447CF"/>
    <w:rsid w:val="00444AE7"/>
    <w:rsid w:val="00444BF7"/>
    <w:rsid w:val="00444EBB"/>
    <w:rsid w:val="00450429"/>
    <w:rsid w:val="00450513"/>
    <w:rsid w:val="004513C4"/>
    <w:rsid w:val="004538BE"/>
    <w:rsid w:val="00456BFE"/>
    <w:rsid w:val="00457120"/>
    <w:rsid w:val="00457C10"/>
    <w:rsid w:val="00457D08"/>
    <w:rsid w:val="00461223"/>
    <w:rsid w:val="0046197F"/>
    <w:rsid w:val="00461E52"/>
    <w:rsid w:val="004628DA"/>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6317"/>
    <w:rsid w:val="0048121E"/>
    <w:rsid w:val="0048127D"/>
    <w:rsid w:val="0048160C"/>
    <w:rsid w:val="00481A29"/>
    <w:rsid w:val="00482B79"/>
    <w:rsid w:val="00482FDA"/>
    <w:rsid w:val="00483F8B"/>
    <w:rsid w:val="00485DBB"/>
    <w:rsid w:val="00485EC4"/>
    <w:rsid w:val="00487AA2"/>
    <w:rsid w:val="00492A07"/>
    <w:rsid w:val="00492EA6"/>
    <w:rsid w:val="00493152"/>
    <w:rsid w:val="004937BA"/>
    <w:rsid w:val="004937F1"/>
    <w:rsid w:val="00493939"/>
    <w:rsid w:val="0049410A"/>
    <w:rsid w:val="004944E7"/>
    <w:rsid w:val="00494F73"/>
    <w:rsid w:val="00495B78"/>
    <w:rsid w:val="004975BD"/>
    <w:rsid w:val="00497F01"/>
    <w:rsid w:val="004A29B0"/>
    <w:rsid w:val="004A2A57"/>
    <w:rsid w:val="004A2D16"/>
    <w:rsid w:val="004A4F69"/>
    <w:rsid w:val="004A5882"/>
    <w:rsid w:val="004A5E8F"/>
    <w:rsid w:val="004A6430"/>
    <w:rsid w:val="004B1BC8"/>
    <w:rsid w:val="004B1F48"/>
    <w:rsid w:val="004B23F2"/>
    <w:rsid w:val="004B2B58"/>
    <w:rsid w:val="004B3073"/>
    <w:rsid w:val="004B42BE"/>
    <w:rsid w:val="004B57C9"/>
    <w:rsid w:val="004B637A"/>
    <w:rsid w:val="004B641D"/>
    <w:rsid w:val="004B712F"/>
    <w:rsid w:val="004B759A"/>
    <w:rsid w:val="004C1AFA"/>
    <w:rsid w:val="004C1F8D"/>
    <w:rsid w:val="004C2195"/>
    <w:rsid w:val="004C23F7"/>
    <w:rsid w:val="004C5330"/>
    <w:rsid w:val="004C7861"/>
    <w:rsid w:val="004C7CCB"/>
    <w:rsid w:val="004D0C37"/>
    <w:rsid w:val="004D15E2"/>
    <w:rsid w:val="004D2A03"/>
    <w:rsid w:val="004D3880"/>
    <w:rsid w:val="004D3F61"/>
    <w:rsid w:val="004D4520"/>
    <w:rsid w:val="004D5EAB"/>
    <w:rsid w:val="004D60C9"/>
    <w:rsid w:val="004D61EE"/>
    <w:rsid w:val="004D7B13"/>
    <w:rsid w:val="004D7E4D"/>
    <w:rsid w:val="004E0BEB"/>
    <w:rsid w:val="004E0E4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4D4C"/>
    <w:rsid w:val="00524D74"/>
    <w:rsid w:val="005265C5"/>
    <w:rsid w:val="005270B9"/>
    <w:rsid w:val="00527A61"/>
    <w:rsid w:val="00527C0B"/>
    <w:rsid w:val="00530508"/>
    <w:rsid w:val="0053361A"/>
    <w:rsid w:val="0053442B"/>
    <w:rsid w:val="005362DE"/>
    <w:rsid w:val="00537DE2"/>
    <w:rsid w:val="0054002D"/>
    <w:rsid w:val="00541159"/>
    <w:rsid w:val="00541E57"/>
    <w:rsid w:val="00542129"/>
    <w:rsid w:val="00542444"/>
    <w:rsid w:val="005426C8"/>
    <w:rsid w:val="00542FF5"/>
    <w:rsid w:val="00543110"/>
    <w:rsid w:val="00543567"/>
    <w:rsid w:val="00543D69"/>
    <w:rsid w:val="005441DB"/>
    <w:rsid w:val="00545773"/>
    <w:rsid w:val="005471AE"/>
    <w:rsid w:val="00551A5B"/>
    <w:rsid w:val="00552B82"/>
    <w:rsid w:val="00553C2A"/>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B791F"/>
    <w:rsid w:val="005C09B0"/>
    <w:rsid w:val="005C0F72"/>
    <w:rsid w:val="005C17CD"/>
    <w:rsid w:val="005C214C"/>
    <w:rsid w:val="005C251A"/>
    <w:rsid w:val="005C27AA"/>
    <w:rsid w:val="005C31F2"/>
    <w:rsid w:val="005C760A"/>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F79"/>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3748"/>
    <w:rsid w:val="00614C68"/>
    <w:rsid w:val="00615385"/>
    <w:rsid w:val="0061551F"/>
    <w:rsid w:val="00615E8A"/>
    <w:rsid w:val="006177E6"/>
    <w:rsid w:val="00617BE4"/>
    <w:rsid w:val="00617F6E"/>
    <w:rsid w:val="00622C93"/>
    <w:rsid w:val="00622D0B"/>
    <w:rsid w:val="00623CE4"/>
    <w:rsid w:val="00624C8B"/>
    <w:rsid w:val="00625EA2"/>
    <w:rsid w:val="00626660"/>
    <w:rsid w:val="006266B3"/>
    <w:rsid w:val="00626922"/>
    <w:rsid w:val="00626C4E"/>
    <w:rsid w:val="00627721"/>
    <w:rsid w:val="0062777F"/>
    <w:rsid w:val="006302CC"/>
    <w:rsid w:val="00631303"/>
    <w:rsid w:val="006328A2"/>
    <w:rsid w:val="0063429F"/>
    <w:rsid w:val="0063446B"/>
    <w:rsid w:val="0063518C"/>
    <w:rsid w:val="00635AEA"/>
    <w:rsid w:val="006363F3"/>
    <w:rsid w:val="00636A15"/>
    <w:rsid w:val="00636F3F"/>
    <w:rsid w:val="0063724A"/>
    <w:rsid w:val="006406FE"/>
    <w:rsid w:val="00640A09"/>
    <w:rsid w:val="00640ACF"/>
    <w:rsid w:val="006414A6"/>
    <w:rsid w:val="00641A45"/>
    <w:rsid w:val="00643095"/>
    <w:rsid w:val="0064376A"/>
    <w:rsid w:val="0064386D"/>
    <w:rsid w:val="00643C7A"/>
    <w:rsid w:val="00646F90"/>
    <w:rsid w:val="00647815"/>
    <w:rsid w:val="0064798A"/>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008D"/>
    <w:rsid w:val="006A0F26"/>
    <w:rsid w:val="006A1BE8"/>
    <w:rsid w:val="006A2BB6"/>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312D"/>
    <w:rsid w:val="006F5E70"/>
    <w:rsid w:val="006F6A9D"/>
    <w:rsid w:val="007004CE"/>
    <w:rsid w:val="007018DF"/>
    <w:rsid w:val="00701D06"/>
    <w:rsid w:val="00703BE1"/>
    <w:rsid w:val="00705777"/>
    <w:rsid w:val="00710EE5"/>
    <w:rsid w:val="00710F54"/>
    <w:rsid w:val="00711154"/>
    <w:rsid w:val="00711975"/>
    <w:rsid w:val="00711D2E"/>
    <w:rsid w:val="00711DA4"/>
    <w:rsid w:val="00712181"/>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5ADA"/>
    <w:rsid w:val="00795BCE"/>
    <w:rsid w:val="00796B30"/>
    <w:rsid w:val="007A0ECD"/>
    <w:rsid w:val="007A15FD"/>
    <w:rsid w:val="007A1912"/>
    <w:rsid w:val="007A2D93"/>
    <w:rsid w:val="007A2FDA"/>
    <w:rsid w:val="007A3E6A"/>
    <w:rsid w:val="007A3E9C"/>
    <w:rsid w:val="007A4319"/>
    <w:rsid w:val="007A4541"/>
    <w:rsid w:val="007A4CB0"/>
    <w:rsid w:val="007A51D6"/>
    <w:rsid w:val="007A6E41"/>
    <w:rsid w:val="007A7D12"/>
    <w:rsid w:val="007B04FA"/>
    <w:rsid w:val="007B1066"/>
    <w:rsid w:val="007B1942"/>
    <w:rsid w:val="007B1ADD"/>
    <w:rsid w:val="007B3162"/>
    <w:rsid w:val="007B4534"/>
    <w:rsid w:val="007B509C"/>
    <w:rsid w:val="007B62CE"/>
    <w:rsid w:val="007B6554"/>
    <w:rsid w:val="007C0579"/>
    <w:rsid w:val="007C091A"/>
    <w:rsid w:val="007C0F86"/>
    <w:rsid w:val="007C2AC6"/>
    <w:rsid w:val="007C3CBA"/>
    <w:rsid w:val="007C70A7"/>
    <w:rsid w:val="007C7590"/>
    <w:rsid w:val="007D2845"/>
    <w:rsid w:val="007D312E"/>
    <w:rsid w:val="007D349B"/>
    <w:rsid w:val="007D4653"/>
    <w:rsid w:val="007D4B2D"/>
    <w:rsid w:val="007D729A"/>
    <w:rsid w:val="007E045A"/>
    <w:rsid w:val="007E0891"/>
    <w:rsid w:val="007E0F1C"/>
    <w:rsid w:val="007E11B6"/>
    <w:rsid w:val="007E11D1"/>
    <w:rsid w:val="007E19A8"/>
    <w:rsid w:val="007E2862"/>
    <w:rsid w:val="007E33C8"/>
    <w:rsid w:val="007E367B"/>
    <w:rsid w:val="007E36E6"/>
    <w:rsid w:val="007E3D2D"/>
    <w:rsid w:val="007E4541"/>
    <w:rsid w:val="007E481E"/>
    <w:rsid w:val="007E4B62"/>
    <w:rsid w:val="007E6756"/>
    <w:rsid w:val="007E6F72"/>
    <w:rsid w:val="007E70AB"/>
    <w:rsid w:val="007E78DE"/>
    <w:rsid w:val="007F0B79"/>
    <w:rsid w:val="007F0FDB"/>
    <w:rsid w:val="007F30EF"/>
    <w:rsid w:val="007F374E"/>
    <w:rsid w:val="007F3DEB"/>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739F"/>
    <w:rsid w:val="0081234C"/>
    <w:rsid w:val="00812DD5"/>
    <w:rsid w:val="00813B11"/>
    <w:rsid w:val="0081465B"/>
    <w:rsid w:val="00815E44"/>
    <w:rsid w:val="00817D8E"/>
    <w:rsid w:val="00821D17"/>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776"/>
    <w:rsid w:val="00873386"/>
    <w:rsid w:val="00874344"/>
    <w:rsid w:val="008746D6"/>
    <w:rsid w:val="00874ABE"/>
    <w:rsid w:val="0087589D"/>
    <w:rsid w:val="00876F72"/>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7340"/>
    <w:rsid w:val="008C0187"/>
    <w:rsid w:val="008C0D1F"/>
    <w:rsid w:val="008C4C55"/>
    <w:rsid w:val="008C52CA"/>
    <w:rsid w:val="008C73E7"/>
    <w:rsid w:val="008C7CA8"/>
    <w:rsid w:val="008D0753"/>
    <w:rsid w:val="008D0A7B"/>
    <w:rsid w:val="008D2971"/>
    <w:rsid w:val="008D2C17"/>
    <w:rsid w:val="008D32E7"/>
    <w:rsid w:val="008D3761"/>
    <w:rsid w:val="008D420C"/>
    <w:rsid w:val="008D4F3F"/>
    <w:rsid w:val="008D52EC"/>
    <w:rsid w:val="008D60B7"/>
    <w:rsid w:val="008D6CC2"/>
    <w:rsid w:val="008D7083"/>
    <w:rsid w:val="008D7FE9"/>
    <w:rsid w:val="008E0110"/>
    <w:rsid w:val="008E0C33"/>
    <w:rsid w:val="008E0CF8"/>
    <w:rsid w:val="008E2AC5"/>
    <w:rsid w:val="008E340B"/>
    <w:rsid w:val="008E49FF"/>
    <w:rsid w:val="008E56BE"/>
    <w:rsid w:val="008E654D"/>
    <w:rsid w:val="008E660A"/>
    <w:rsid w:val="008E6945"/>
    <w:rsid w:val="008F094A"/>
    <w:rsid w:val="008F10BF"/>
    <w:rsid w:val="008F15C4"/>
    <w:rsid w:val="008F29EA"/>
    <w:rsid w:val="008F2A13"/>
    <w:rsid w:val="008F2E37"/>
    <w:rsid w:val="008F3C8F"/>
    <w:rsid w:val="008F435F"/>
    <w:rsid w:val="008F6A48"/>
    <w:rsid w:val="008F7128"/>
    <w:rsid w:val="008F7DC5"/>
    <w:rsid w:val="0090025D"/>
    <w:rsid w:val="009004E8"/>
    <w:rsid w:val="00900586"/>
    <w:rsid w:val="00900592"/>
    <w:rsid w:val="00900695"/>
    <w:rsid w:val="00902067"/>
    <w:rsid w:val="009020F1"/>
    <w:rsid w:val="00902CDB"/>
    <w:rsid w:val="0090585E"/>
    <w:rsid w:val="00907E2A"/>
    <w:rsid w:val="009103BF"/>
    <w:rsid w:val="00910744"/>
    <w:rsid w:val="00910970"/>
    <w:rsid w:val="00910A4A"/>
    <w:rsid w:val="009116C0"/>
    <w:rsid w:val="00911844"/>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3A7D"/>
    <w:rsid w:val="0094460C"/>
    <w:rsid w:val="00944E0F"/>
    <w:rsid w:val="009459D4"/>
    <w:rsid w:val="00945ABF"/>
    <w:rsid w:val="00946FA9"/>
    <w:rsid w:val="009471AD"/>
    <w:rsid w:val="00947A0E"/>
    <w:rsid w:val="00947A81"/>
    <w:rsid w:val="009509B1"/>
    <w:rsid w:val="00950F61"/>
    <w:rsid w:val="00951231"/>
    <w:rsid w:val="00951E64"/>
    <w:rsid w:val="00951EBE"/>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3F55"/>
    <w:rsid w:val="009A488F"/>
    <w:rsid w:val="009B008C"/>
    <w:rsid w:val="009B0539"/>
    <w:rsid w:val="009B1CCD"/>
    <w:rsid w:val="009B28B8"/>
    <w:rsid w:val="009B2B7A"/>
    <w:rsid w:val="009B353E"/>
    <w:rsid w:val="009B411D"/>
    <w:rsid w:val="009B4E22"/>
    <w:rsid w:val="009B57D6"/>
    <w:rsid w:val="009B5C57"/>
    <w:rsid w:val="009B61B3"/>
    <w:rsid w:val="009C063D"/>
    <w:rsid w:val="009C086C"/>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5842"/>
    <w:rsid w:val="009F0F39"/>
    <w:rsid w:val="009F3277"/>
    <w:rsid w:val="009F46A5"/>
    <w:rsid w:val="009F617D"/>
    <w:rsid w:val="009F6760"/>
    <w:rsid w:val="009F6B29"/>
    <w:rsid w:val="00A011EA"/>
    <w:rsid w:val="00A03857"/>
    <w:rsid w:val="00A038C5"/>
    <w:rsid w:val="00A04002"/>
    <w:rsid w:val="00A05481"/>
    <w:rsid w:val="00A05D70"/>
    <w:rsid w:val="00A06633"/>
    <w:rsid w:val="00A0667A"/>
    <w:rsid w:val="00A075C0"/>
    <w:rsid w:val="00A10E89"/>
    <w:rsid w:val="00A12046"/>
    <w:rsid w:val="00A12BE4"/>
    <w:rsid w:val="00A166E6"/>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AC"/>
    <w:rsid w:val="00A53530"/>
    <w:rsid w:val="00A5412F"/>
    <w:rsid w:val="00A547E2"/>
    <w:rsid w:val="00A54B41"/>
    <w:rsid w:val="00A54C46"/>
    <w:rsid w:val="00A553FC"/>
    <w:rsid w:val="00A571F4"/>
    <w:rsid w:val="00A57DC3"/>
    <w:rsid w:val="00A60726"/>
    <w:rsid w:val="00A607FB"/>
    <w:rsid w:val="00A609DF"/>
    <w:rsid w:val="00A60EA7"/>
    <w:rsid w:val="00A61978"/>
    <w:rsid w:val="00A62166"/>
    <w:rsid w:val="00A6250A"/>
    <w:rsid w:val="00A62DED"/>
    <w:rsid w:val="00A62E65"/>
    <w:rsid w:val="00A64715"/>
    <w:rsid w:val="00A64771"/>
    <w:rsid w:val="00A666F2"/>
    <w:rsid w:val="00A67AE4"/>
    <w:rsid w:val="00A7002E"/>
    <w:rsid w:val="00A70285"/>
    <w:rsid w:val="00A7062F"/>
    <w:rsid w:val="00A70863"/>
    <w:rsid w:val="00A71976"/>
    <w:rsid w:val="00A730D4"/>
    <w:rsid w:val="00A736C1"/>
    <w:rsid w:val="00A73954"/>
    <w:rsid w:val="00A73988"/>
    <w:rsid w:val="00A756BA"/>
    <w:rsid w:val="00A75C8C"/>
    <w:rsid w:val="00A75F0B"/>
    <w:rsid w:val="00A75F80"/>
    <w:rsid w:val="00A76DA3"/>
    <w:rsid w:val="00A77249"/>
    <w:rsid w:val="00A81856"/>
    <w:rsid w:val="00A82D12"/>
    <w:rsid w:val="00A838C4"/>
    <w:rsid w:val="00A85917"/>
    <w:rsid w:val="00A90027"/>
    <w:rsid w:val="00A90111"/>
    <w:rsid w:val="00A9096F"/>
    <w:rsid w:val="00A91140"/>
    <w:rsid w:val="00A92147"/>
    <w:rsid w:val="00A92C4E"/>
    <w:rsid w:val="00A938BC"/>
    <w:rsid w:val="00A95FA3"/>
    <w:rsid w:val="00AA0838"/>
    <w:rsid w:val="00AA1A7C"/>
    <w:rsid w:val="00AA2E76"/>
    <w:rsid w:val="00AA4088"/>
    <w:rsid w:val="00AA4880"/>
    <w:rsid w:val="00AA54B9"/>
    <w:rsid w:val="00AA68D3"/>
    <w:rsid w:val="00AA69BA"/>
    <w:rsid w:val="00AB0665"/>
    <w:rsid w:val="00AB16DB"/>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80F"/>
    <w:rsid w:val="00B11B79"/>
    <w:rsid w:val="00B12639"/>
    <w:rsid w:val="00B12848"/>
    <w:rsid w:val="00B12B5A"/>
    <w:rsid w:val="00B13922"/>
    <w:rsid w:val="00B13BCB"/>
    <w:rsid w:val="00B13C50"/>
    <w:rsid w:val="00B16CF7"/>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37AE3"/>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5129"/>
    <w:rsid w:val="00BA5B16"/>
    <w:rsid w:val="00BA6EBA"/>
    <w:rsid w:val="00BA71D2"/>
    <w:rsid w:val="00BB008E"/>
    <w:rsid w:val="00BB08DF"/>
    <w:rsid w:val="00BB0AEE"/>
    <w:rsid w:val="00BB0BC9"/>
    <w:rsid w:val="00BB0CEC"/>
    <w:rsid w:val="00BB1569"/>
    <w:rsid w:val="00BB20FA"/>
    <w:rsid w:val="00BB3ECE"/>
    <w:rsid w:val="00BB4613"/>
    <w:rsid w:val="00BB55D0"/>
    <w:rsid w:val="00BB61BF"/>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FF"/>
    <w:rsid w:val="00BC7FE6"/>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71E"/>
    <w:rsid w:val="00BF264A"/>
    <w:rsid w:val="00BF27DD"/>
    <w:rsid w:val="00BF3095"/>
    <w:rsid w:val="00BF32C8"/>
    <w:rsid w:val="00BF37AE"/>
    <w:rsid w:val="00BF3964"/>
    <w:rsid w:val="00BF44BE"/>
    <w:rsid w:val="00BF573A"/>
    <w:rsid w:val="00BF7255"/>
    <w:rsid w:val="00BF765B"/>
    <w:rsid w:val="00C02FE6"/>
    <w:rsid w:val="00C06986"/>
    <w:rsid w:val="00C06F43"/>
    <w:rsid w:val="00C07A46"/>
    <w:rsid w:val="00C102A2"/>
    <w:rsid w:val="00C108C8"/>
    <w:rsid w:val="00C10CDB"/>
    <w:rsid w:val="00C116BF"/>
    <w:rsid w:val="00C13747"/>
    <w:rsid w:val="00C17627"/>
    <w:rsid w:val="00C17DD2"/>
    <w:rsid w:val="00C20A9C"/>
    <w:rsid w:val="00C20B80"/>
    <w:rsid w:val="00C21DC6"/>
    <w:rsid w:val="00C220F3"/>
    <w:rsid w:val="00C22BA0"/>
    <w:rsid w:val="00C23E5E"/>
    <w:rsid w:val="00C25B28"/>
    <w:rsid w:val="00C26AB5"/>
    <w:rsid w:val="00C26F94"/>
    <w:rsid w:val="00C30BCA"/>
    <w:rsid w:val="00C30FCF"/>
    <w:rsid w:val="00C31AA7"/>
    <w:rsid w:val="00C32722"/>
    <w:rsid w:val="00C32A03"/>
    <w:rsid w:val="00C33783"/>
    <w:rsid w:val="00C33BC2"/>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48D9"/>
    <w:rsid w:val="00C461E4"/>
    <w:rsid w:val="00C47B92"/>
    <w:rsid w:val="00C5046D"/>
    <w:rsid w:val="00C50F80"/>
    <w:rsid w:val="00C52516"/>
    <w:rsid w:val="00C52B3F"/>
    <w:rsid w:val="00C55661"/>
    <w:rsid w:val="00C56AEE"/>
    <w:rsid w:val="00C574ED"/>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C54"/>
    <w:rsid w:val="00C805F0"/>
    <w:rsid w:val="00C812D1"/>
    <w:rsid w:val="00C82E82"/>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F35"/>
    <w:rsid w:val="00CB6460"/>
    <w:rsid w:val="00CB6C45"/>
    <w:rsid w:val="00CB731A"/>
    <w:rsid w:val="00CB786B"/>
    <w:rsid w:val="00CC1F47"/>
    <w:rsid w:val="00CC22A9"/>
    <w:rsid w:val="00CC2B31"/>
    <w:rsid w:val="00CC36A2"/>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67F"/>
    <w:rsid w:val="00D01691"/>
    <w:rsid w:val="00D01A40"/>
    <w:rsid w:val="00D01C07"/>
    <w:rsid w:val="00D0369D"/>
    <w:rsid w:val="00D03A9D"/>
    <w:rsid w:val="00D0575A"/>
    <w:rsid w:val="00D0608A"/>
    <w:rsid w:val="00D06C82"/>
    <w:rsid w:val="00D10219"/>
    <w:rsid w:val="00D10327"/>
    <w:rsid w:val="00D10B09"/>
    <w:rsid w:val="00D12B2A"/>
    <w:rsid w:val="00D134D5"/>
    <w:rsid w:val="00D142CD"/>
    <w:rsid w:val="00D147E6"/>
    <w:rsid w:val="00D1486B"/>
    <w:rsid w:val="00D21CAB"/>
    <w:rsid w:val="00D247C5"/>
    <w:rsid w:val="00D24840"/>
    <w:rsid w:val="00D25E60"/>
    <w:rsid w:val="00D302A2"/>
    <w:rsid w:val="00D31B0A"/>
    <w:rsid w:val="00D32982"/>
    <w:rsid w:val="00D33CC4"/>
    <w:rsid w:val="00D33D6F"/>
    <w:rsid w:val="00D34133"/>
    <w:rsid w:val="00D34279"/>
    <w:rsid w:val="00D352AF"/>
    <w:rsid w:val="00D35829"/>
    <w:rsid w:val="00D35F97"/>
    <w:rsid w:val="00D36274"/>
    <w:rsid w:val="00D36C39"/>
    <w:rsid w:val="00D379C8"/>
    <w:rsid w:val="00D40D58"/>
    <w:rsid w:val="00D425CA"/>
    <w:rsid w:val="00D43212"/>
    <w:rsid w:val="00D43FA4"/>
    <w:rsid w:val="00D4433D"/>
    <w:rsid w:val="00D4448C"/>
    <w:rsid w:val="00D4555E"/>
    <w:rsid w:val="00D46004"/>
    <w:rsid w:val="00D4601C"/>
    <w:rsid w:val="00D46338"/>
    <w:rsid w:val="00D46772"/>
    <w:rsid w:val="00D47530"/>
    <w:rsid w:val="00D47CEC"/>
    <w:rsid w:val="00D51376"/>
    <w:rsid w:val="00D51B3E"/>
    <w:rsid w:val="00D54B89"/>
    <w:rsid w:val="00D55822"/>
    <w:rsid w:val="00D55BC1"/>
    <w:rsid w:val="00D577BC"/>
    <w:rsid w:val="00D61C4B"/>
    <w:rsid w:val="00D61D58"/>
    <w:rsid w:val="00D61FE7"/>
    <w:rsid w:val="00D628CA"/>
    <w:rsid w:val="00D635DC"/>
    <w:rsid w:val="00D6380C"/>
    <w:rsid w:val="00D641FD"/>
    <w:rsid w:val="00D64FE2"/>
    <w:rsid w:val="00D66212"/>
    <w:rsid w:val="00D66503"/>
    <w:rsid w:val="00D6686E"/>
    <w:rsid w:val="00D66E55"/>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46E3"/>
    <w:rsid w:val="00D8532B"/>
    <w:rsid w:val="00D86297"/>
    <w:rsid w:val="00D86FC4"/>
    <w:rsid w:val="00D87645"/>
    <w:rsid w:val="00D879B4"/>
    <w:rsid w:val="00D93D2A"/>
    <w:rsid w:val="00D94B23"/>
    <w:rsid w:val="00D95CC8"/>
    <w:rsid w:val="00D95D13"/>
    <w:rsid w:val="00D97517"/>
    <w:rsid w:val="00D97733"/>
    <w:rsid w:val="00D97895"/>
    <w:rsid w:val="00D97A4E"/>
    <w:rsid w:val="00DA0116"/>
    <w:rsid w:val="00DA02FA"/>
    <w:rsid w:val="00DA0319"/>
    <w:rsid w:val="00DA0E1A"/>
    <w:rsid w:val="00DA1A98"/>
    <w:rsid w:val="00DA2C8A"/>
    <w:rsid w:val="00DA2EFD"/>
    <w:rsid w:val="00DA3F3C"/>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7197"/>
    <w:rsid w:val="00E00077"/>
    <w:rsid w:val="00E03A5D"/>
    <w:rsid w:val="00E058D6"/>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90C58"/>
    <w:rsid w:val="00E91430"/>
    <w:rsid w:val="00E91569"/>
    <w:rsid w:val="00E9242C"/>
    <w:rsid w:val="00E93765"/>
    <w:rsid w:val="00E939EA"/>
    <w:rsid w:val="00E93AF7"/>
    <w:rsid w:val="00E93FDB"/>
    <w:rsid w:val="00E94779"/>
    <w:rsid w:val="00E94B85"/>
    <w:rsid w:val="00E96AB8"/>
    <w:rsid w:val="00E9731E"/>
    <w:rsid w:val="00E975CD"/>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0A40"/>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90F"/>
    <w:rsid w:val="00EE5A87"/>
    <w:rsid w:val="00EE652E"/>
    <w:rsid w:val="00EE78C5"/>
    <w:rsid w:val="00EE7C52"/>
    <w:rsid w:val="00EF0CEC"/>
    <w:rsid w:val="00EF11E3"/>
    <w:rsid w:val="00EF4A5B"/>
    <w:rsid w:val="00EF4D02"/>
    <w:rsid w:val="00EF4FC0"/>
    <w:rsid w:val="00EF60FC"/>
    <w:rsid w:val="00EF6A59"/>
    <w:rsid w:val="00EF6BBF"/>
    <w:rsid w:val="00EF7F01"/>
    <w:rsid w:val="00F00959"/>
    <w:rsid w:val="00F01720"/>
    <w:rsid w:val="00F019E9"/>
    <w:rsid w:val="00F021B0"/>
    <w:rsid w:val="00F02837"/>
    <w:rsid w:val="00F0353D"/>
    <w:rsid w:val="00F04040"/>
    <w:rsid w:val="00F04ED2"/>
    <w:rsid w:val="00F0697D"/>
    <w:rsid w:val="00F06987"/>
    <w:rsid w:val="00F074AB"/>
    <w:rsid w:val="00F076FC"/>
    <w:rsid w:val="00F11564"/>
    <w:rsid w:val="00F12D2C"/>
    <w:rsid w:val="00F1307C"/>
    <w:rsid w:val="00F14D0E"/>
    <w:rsid w:val="00F176E4"/>
    <w:rsid w:val="00F17C2F"/>
    <w:rsid w:val="00F204CA"/>
    <w:rsid w:val="00F218B7"/>
    <w:rsid w:val="00F23A43"/>
    <w:rsid w:val="00F24735"/>
    <w:rsid w:val="00F24BCC"/>
    <w:rsid w:val="00F26652"/>
    <w:rsid w:val="00F27611"/>
    <w:rsid w:val="00F306CB"/>
    <w:rsid w:val="00F3113A"/>
    <w:rsid w:val="00F32617"/>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092"/>
    <w:rsid w:val="00F541ED"/>
    <w:rsid w:val="00F56BBF"/>
    <w:rsid w:val="00F56CB2"/>
    <w:rsid w:val="00F573A4"/>
    <w:rsid w:val="00F57B24"/>
    <w:rsid w:val="00F603FB"/>
    <w:rsid w:val="00F6057B"/>
    <w:rsid w:val="00F64B49"/>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Pages>
  <Words>4118</Words>
  <Characters>23475</Characters>
  <Application>Microsoft Office Word</Application>
  <DocSecurity>0</DocSecurity>
  <Lines>195</Lines>
  <Paragraphs>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27538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193</cp:revision>
  <cp:lastPrinted>2009-10-14T12:22:00Z</cp:lastPrinted>
  <dcterms:created xsi:type="dcterms:W3CDTF">2023-08-14T09:20:00Z</dcterms:created>
  <dcterms:modified xsi:type="dcterms:W3CDTF">2023-09-05T13:09:00Z</dcterms:modified>
</cp:coreProperties>
</file>